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4F9" w:rsidRPr="00C826CA" w:rsidRDefault="004E74F9" w:rsidP="00C54C4A">
      <w:pPr>
        <w:ind w:left="-142" w:hanging="142"/>
        <w:jc w:val="right"/>
        <w:rPr>
          <w:bCs/>
        </w:rPr>
      </w:pPr>
      <w:r w:rsidRPr="00C826CA">
        <w:rPr>
          <w:bCs/>
        </w:rPr>
        <w:t>Приложение №</w:t>
      </w:r>
      <w:r w:rsidR="00AF65A3" w:rsidRPr="00C826CA">
        <w:rPr>
          <w:bCs/>
        </w:rPr>
        <w:t>2</w:t>
      </w:r>
    </w:p>
    <w:p w:rsidR="004E74F9" w:rsidRPr="00A1077B" w:rsidRDefault="004E74F9" w:rsidP="00433849">
      <w:pPr>
        <w:jc w:val="right"/>
      </w:pPr>
    </w:p>
    <w:p w:rsidR="00E16722" w:rsidRPr="00A1077B" w:rsidRDefault="00E16722" w:rsidP="00E16722">
      <w:pPr>
        <w:jc w:val="center"/>
        <w:rPr>
          <w:b/>
          <w:bCs/>
          <w:sz w:val="20"/>
          <w:szCs w:val="20"/>
        </w:rPr>
      </w:pPr>
    </w:p>
    <w:p w:rsidR="005141F9" w:rsidRPr="00A1077B" w:rsidRDefault="005141F9" w:rsidP="005141F9">
      <w:pPr>
        <w:jc w:val="center"/>
        <w:rPr>
          <w:b/>
          <w:bCs/>
          <w:sz w:val="22"/>
          <w:szCs w:val="22"/>
        </w:rPr>
      </w:pPr>
      <w:r w:rsidRPr="00A1077B">
        <w:rPr>
          <w:b/>
          <w:bCs/>
          <w:sz w:val="22"/>
          <w:szCs w:val="22"/>
        </w:rPr>
        <w:t>ДОГОВОР ГЕНПОДРЯДА №_________</w:t>
      </w:r>
    </w:p>
    <w:p w:rsidR="005141F9" w:rsidRPr="00A1077B" w:rsidRDefault="005141F9" w:rsidP="005141F9">
      <w:pPr>
        <w:jc w:val="center"/>
        <w:rPr>
          <w:b/>
          <w:bCs/>
          <w:sz w:val="22"/>
          <w:szCs w:val="22"/>
        </w:rPr>
      </w:pPr>
    </w:p>
    <w:p w:rsidR="005141F9" w:rsidRPr="00A1077B" w:rsidRDefault="005141F9" w:rsidP="00CC1F11">
      <w:pPr>
        <w:ind w:left="397"/>
        <w:jc w:val="right"/>
        <w:rPr>
          <w:b/>
          <w:sz w:val="22"/>
          <w:szCs w:val="22"/>
        </w:rPr>
      </w:pPr>
      <w:r w:rsidRPr="00A1077B">
        <w:rPr>
          <w:sz w:val="22"/>
          <w:szCs w:val="22"/>
        </w:rPr>
        <w:t>г. Ярославль</w:t>
      </w:r>
      <w:r w:rsidRPr="00A1077B">
        <w:rPr>
          <w:sz w:val="22"/>
          <w:szCs w:val="22"/>
        </w:rPr>
        <w:tab/>
      </w:r>
      <w:r w:rsidRPr="00A1077B">
        <w:rPr>
          <w:sz w:val="22"/>
          <w:szCs w:val="22"/>
        </w:rPr>
        <w:tab/>
      </w:r>
      <w:r w:rsidRPr="00A1077B">
        <w:rPr>
          <w:sz w:val="22"/>
          <w:szCs w:val="22"/>
        </w:rPr>
        <w:tab/>
      </w:r>
      <w:r w:rsidRPr="00A1077B">
        <w:rPr>
          <w:sz w:val="22"/>
          <w:szCs w:val="22"/>
        </w:rPr>
        <w:tab/>
      </w:r>
      <w:r w:rsidRPr="00A1077B">
        <w:rPr>
          <w:sz w:val="22"/>
          <w:szCs w:val="22"/>
        </w:rPr>
        <w:tab/>
      </w:r>
      <w:r w:rsidRPr="00A1077B">
        <w:rPr>
          <w:sz w:val="22"/>
          <w:szCs w:val="22"/>
        </w:rPr>
        <w:tab/>
      </w:r>
      <w:r w:rsidRPr="00A1077B">
        <w:rPr>
          <w:sz w:val="22"/>
          <w:szCs w:val="22"/>
        </w:rPr>
        <w:tab/>
        <w:t>_______________ 201</w:t>
      </w:r>
      <w:r w:rsidR="00B22745" w:rsidRPr="00B22745">
        <w:rPr>
          <w:sz w:val="22"/>
          <w:szCs w:val="22"/>
        </w:rPr>
        <w:t>7</w:t>
      </w:r>
      <w:r w:rsidRPr="00A1077B">
        <w:rPr>
          <w:sz w:val="22"/>
          <w:szCs w:val="22"/>
        </w:rPr>
        <w:t xml:space="preserve"> года</w:t>
      </w:r>
    </w:p>
    <w:p w:rsidR="005141F9" w:rsidRPr="00A1077B" w:rsidRDefault="005141F9" w:rsidP="005141F9">
      <w:pPr>
        <w:ind w:left="397"/>
        <w:rPr>
          <w:b/>
          <w:sz w:val="22"/>
          <w:szCs w:val="22"/>
        </w:rPr>
      </w:pPr>
    </w:p>
    <w:p w:rsidR="005141F9" w:rsidRPr="00A1077B" w:rsidRDefault="005141F9" w:rsidP="005141F9">
      <w:pPr>
        <w:ind w:firstLine="311"/>
        <w:jc w:val="both"/>
        <w:rPr>
          <w:bCs/>
          <w:sz w:val="22"/>
          <w:szCs w:val="22"/>
        </w:rPr>
      </w:pPr>
      <w:r w:rsidRPr="00A1077B">
        <w:rPr>
          <w:b/>
          <w:sz w:val="22"/>
          <w:szCs w:val="22"/>
        </w:rPr>
        <w:t>ОАО «Славнефть-ЯНОС»</w:t>
      </w:r>
      <w:r w:rsidRPr="00A1077B">
        <w:rPr>
          <w:bCs/>
          <w:sz w:val="22"/>
          <w:szCs w:val="22"/>
        </w:rPr>
        <w:t xml:space="preserve">, именуемое в дальнейшем «Заказчик»,  в лице </w:t>
      </w:r>
      <w:r w:rsidRPr="00A1077B">
        <w:rPr>
          <w:b/>
          <w:sz w:val="22"/>
          <w:szCs w:val="22"/>
        </w:rPr>
        <w:t xml:space="preserve">Генерального директора </w:t>
      </w:r>
      <w:r w:rsidR="00287D40">
        <w:rPr>
          <w:b/>
          <w:sz w:val="22"/>
          <w:szCs w:val="22"/>
        </w:rPr>
        <w:t>Карпова Николая Владимировича</w:t>
      </w:r>
      <w:r w:rsidR="00287D40" w:rsidRPr="00A1077B">
        <w:rPr>
          <w:bCs/>
          <w:sz w:val="22"/>
          <w:szCs w:val="22"/>
        </w:rPr>
        <w:t xml:space="preserve">, </w:t>
      </w:r>
      <w:r w:rsidRPr="00A1077B">
        <w:rPr>
          <w:bCs/>
          <w:sz w:val="22"/>
          <w:szCs w:val="22"/>
        </w:rPr>
        <w:t xml:space="preserve">действующего на основании Устава, с одной стороны и </w:t>
      </w:r>
    </w:p>
    <w:p w:rsidR="005141F9" w:rsidRPr="00A1077B" w:rsidRDefault="005141F9" w:rsidP="005141F9">
      <w:pPr>
        <w:spacing w:before="240" w:after="60"/>
        <w:ind w:firstLine="311"/>
        <w:jc w:val="both"/>
        <w:outlineLvl w:val="5"/>
        <w:rPr>
          <w:bCs/>
          <w:sz w:val="22"/>
          <w:szCs w:val="22"/>
        </w:rPr>
      </w:pPr>
      <w:r w:rsidRPr="00A1077B">
        <w:rPr>
          <w:b/>
          <w:bCs/>
          <w:sz w:val="22"/>
          <w:szCs w:val="22"/>
        </w:rPr>
        <w:t xml:space="preserve">_______________, </w:t>
      </w:r>
      <w:r w:rsidRPr="00A1077B">
        <w:rPr>
          <w:bCs/>
          <w:sz w:val="22"/>
          <w:szCs w:val="22"/>
        </w:rPr>
        <w:t xml:space="preserve">именуемое в дальнейшем «Генподрядчик», в лице директора </w:t>
      </w:r>
      <w:r w:rsidRPr="00A1077B">
        <w:rPr>
          <w:b/>
          <w:bCs/>
          <w:sz w:val="22"/>
          <w:szCs w:val="22"/>
        </w:rPr>
        <w:t>_______________</w:t>
      </w:r>
      <w:r w:rsidRPr="00A1077B">
        <w:rPr>
          <w:b/>
          <w:sz w:val="22"/>
          <w:szCs w:val="22"/>
        </w:rPr>
        <w:t>,</w:t>
      </w:r>
      <w:r w:rsidRPr="00A1077B">
        <w:rPr>
          <w:bCs/>
          <w:sz w:val="22"/>
          <w:szCs w:val="22"/>
        </w:rPr>
        <w:t xml:space="preserve"> действующего на основании Устава и свидетельства о допуске к работам № _________________ от ___________ г., с другой стороны, заключили настоящий Договор о нижеследующем:</w:t>
      </w:r>
    </w:p>
    <w:p w:rsidR="005141F9" w:rsidRPr="00A1077B" w:rsidRDefault="005141F9" w:rsidP="005141F9">
      <w:pPr>
        <w:ind w:firstLine="311"/>
        <w:jc w:val="both"/>
        <w:rPr>
          <w:bCs/>
          <w:sz w:val="22"/>
          <w:szCs w:val="22"/>
        </w:rPr>
      </w:pPr>
    </w:p>
    <w:p w:rsidR="005141F9" w:rsidRPr="000E1130" w:rsidRDefault="005141F9" w:rsidP="005141F9">
      <w:pPr>
        <w:keepNext/>
        <w:jc w:val="center"/>
        <w:rPr>
          <w:b/>
          <w:iCs/>
          <w:sz w:val="22"/>
          <w:szCs w:val="22"/>
        </w:rPr>
      </w:pPr>
      <w:r w:rsidRPr="000E1130">
        <w:rPr>
          <w:b/>
          <w:iCs/>
          <w:sz w:val="22"/>
          <w:szCs w:val="22"/>
        </w:rPr>
        <w:t>Статья 1. Предмет договора и сроки производства работ</w:t>
      </w:r>
    </w:p>
    <w:p w:rsidR="005141F9" w:rsidRPr="00C826CA" w:rsidRDefault="005141F9" w:rsidP="005141F9">
      <w:pPr>
        <w:keepNext/>
        <w:jc w:val="center"/>
        <w:rPr>
          <w:b/>
          <w:iCs/>
          <w:sz w:val="22"/>
          <w:szCs w:val="22"/>
          <w:highlight w:val="yellow"/>
        </w:rPr>
      </w:pPr>
    </w:p>
    <w:p w:rsidR="00C83DCD" w:rsidRPr="005E3406" w:rsidRDefault="005141F9" w:rsidP="00A5147C">
      <w:pPr>
        <w:numPr>
          <w:ilvl w:val="1"/>
          <w:numId w:val="25"/>
        </w:numPr>
        <w:ind w:left="0" w:right="-55" w:firstLine="284"/>
        <w:jc w:val="both"/>
        <w:rPr>
          <w:color w:val="000000" w:themeColor="text1"/>
          <w:kern w:val="1"/>
          <w:sz w:val="22"/>
          <w:szCs w:val="22"/>
          <w:lang w:eastAsia="ar-SA"/>
        </w:rPr>
      </w:pPr>
      <w:r w:rsidRPr="005E3406">
        <w:rPr>
          <w:bCs/>
          <w:color w:val="000000" w:themeColor="text1"/>
          <w:sz w:val="22"/>
          <w:szCs w:val="22"/>
        </w:rPr>
        <w:t xml:space="preserve">Генподрядчик по заданию Заказчика выполняет </w:t>
      </w:r>
      <w:r w:rsidR="002534EE" w:rsidRPr="005E3406">
        <w:rPr>
          <w:color w:val="000000" w:themeColor="text1"/>
          <w:sz w:val="22"/>
          <w:szCs w:val="22"/>
        </w:rPr>
        <w:t>«</w:t>
      </w:r>
      <w:r w:rsidR="008E1B0D" w:rsidRPr="005E3406">
        <w:rPr>
          <w:color w:val="000000" w:themeColor="text1"/>
          <w:sz w:val="22"/>
          <w:szCs w:val="22"/>
        </w:rPr>
        <w:t>Комплекс работ по проектированию, поставке, монтажу и наладке системы видеонаблюдения территории, прилегающей к комплексу административных зданий заводоуправления ОАО «Славнефть-ЯНОС</w:t>
      </w:r>
      <w:r w:rsidR="00A5147C" w:rsidRPr="005E3406">
        <w:rPr>
          <w:color w:val="000000" w:themeColor="text1"/>
          <w:sz w:val="22"/>
          <w:szCs w:val="22"/>
        </w:rPr>
        <w:t xml:space="preserve"> (далее – Объект)</w:t>
      </w:r>
      <w:r w:rsidR="000E1130" w:rsidRPr="005E3406">
        <w:rPr>
          <w:color w:val="000000" w:themeColor="text1"/>
          <w:sz w:val="22"/>
          <w:szCs w:val="22"/>
        </w:rPr>
        <w:t>»</w:t>
      </w:r>
      <w:r w:rsidR="002534EE" w:rsidRPr="005E3406">
        <w:rPr>
          <w:color w:val="000000" w:themeColor="text1"/>
          <w:kern w:val="1"/>
          <w:sz w:val="22"/>
          <w:szCs w:val="22"/>
          <w:lang w:eastAsia="ar-SA"/>
        </w:rPr>
        <w:t xml:space="preserve">, в соответствии с выдаваемой Заказчиком документацией: </w:t>
      </w:r>
    </w:p>
    <w:p w:rsidR="00C83DCD" w:rsidRPr="005E3406" w:rsidRDefault="00C83DCD" w:rsidP="00C83DCD">
      <w:pPr>
        <w:ind w:right="-55"/>
        <w:jc w:val="both"/>
        <w:rPr>
          <w:color w:val="000000" w:themeColor="text1"/>
          <w:kern w:val="1"/>
          <w:sz w:val="22"/>
          <w:szCs w:val="22"/>
          <w:lang w:eastAsia="ar-SA"/>
        </w:rPr>
      </w:pPr>
      <w:r w:rsidRPr="005E3406">
        <w:rPr>
          <w:color w:val="000000" w:themeColor="text1"/>
          <w:kern w:val="1"/>
          <w:sz w:val="22"/>
          <w:szCs w:val="22"/>
          <w:lang w:eastAsia="ar-SA"/>
        </w:rPr>
        <w:t xml:space="preserve">- </w:t>
      </w:r>
      <w:r w:rsidR="00002139" w:rsidRPr="005E3406">
        <w:rPr>
          <w:color w:val="000000" w:themeColor="text1"/>
        </w:rPr>
        <w:t>«</w:t>
      </w:r>
      <w:r w:rsidR="00002139" w:rsidRPr="005E3406">
        <w:rPr>
          <w:color w:val="000000" w:themeColor="text1"/>
          <w:kern w:val="1"/>
          <w:sz w:val="22"/>
          <w:szCs w:val="22"/>
          <w:lang w:eastAsia="ar-SA"/>
        </w:rPr>
        <w:t>Комплексное задание на выполнение работ по проектированию, поставке, монтажу и наладке системы видеонаблюдения территории, прилегающей к комплексу административных зданий № 9-148-К</w:t>
      </w:r>
      <w:r w:rsidR="000E1130" w:rsidRPr="005E3406">
        <w:rPr>
          <w:color w:val="000000" w:themeColor="text1"/>
          <w:kern w:val="1"/>
          <w:sz w:val="22"/>
          <w:szCs w:val="22"/>
          <w:lang w:eastAsia="ar-SA"/>
        </w:rPr>
        <w:t>»</w:t>
      </w:r>
      <w:r w:rsidR="002F2911" w:rsidRPr="005E3406">
        <w:rPr>
          <w:color w:val="000000" w:themeColor="text1"/>
          <w:kern w:val="1"/>
          <w:sz w:val="22"/>
          <w:szCs w:val="22"/>
          <w:lang w:eastAsia="ar-SA"/>
        </w:rPr>
        <w:t xml:space="preserve"> </w:t>
      </w:r>
      <w:r w:rsidR="002F2911" w:rsidRPr="00161CFE">
        <w:rPr>
          <w:color w:val="000000" w:themeColor="text1"/>
          <w:sz w:val="22"/>
          <w:szCs w:val="22"/>
        </w:rPr>
        <w:t>(Приложение №16 к настоящему Договору)</w:t>
      </w:r>
      <w:r w:rsidR="000E1130" w:rsidRPr="00161CFE">
        <w:rPr>
          <w:color w:val="000000" w:themeColor="text1"/>
          <w:kern w:val="1"/>
          <w:sz w:val="22"/>
          <w:szCs w:val="22"/>
          <w:lang w:eastAsia="ar-SA"/>
        </w:rPr>
        <w:t>,</w:t>
      </w:r>
    </w:p>
    <w:p w:rsidR="00650DAD" w:rsidRPr="005E3406" w:rsidRDefault="00650DAD" w:rsidP="00C83DCD">
      <w:pPr>
        <w:ind w:right="-55"/>
        <w:jc w:val="both"/>
        <w:rPr>
          <w:color w:val="000000" w:themeColor="text1"/>
          <w:kern w:val="1"/>
          <w:sz w:val="22"/>
          <w:szCs w:val="22"/>
          <w:lang w:eastAsia="ar-SA"/>
        </w:rPr>
      </w:pPr>
      <w:r w:rsidRPr="005E3406">
        <w:rPr>
          <w:color w:val="000000" w:themeColor="text1"/>
          <w:kern w:val="1"/>
          <w:sz w:val="22"/>
          <w:szCs w:val="22"/>
          <w:lang w:eastAsia="ar-SA"/>
        </w:rPr>
        <w:t xml:space="preserve">а также на основании проектно-технической документации, разработанной Генподрядчиком и согласованной с Заказчиком, со сдачей объекта </w:t>
      </w:r>
      <w:r w:rsidR="002F2911" w:rsidRPr="005E3406">
        <w:rPr>
          <w:color w:val="000000" w:themeColor="text1"/>
          <w:kern w:val="1"/>
          <w:sz w:val="22"/>
          <w:szCs w:val="22"/>
          <w:lang w:eastAsia="ar-SA"/>
        </w:rPr>
        <w:t>Приемочной/рабочей комиссии.</w:t>
      </w:r>
    </w:p>
    <w:p w:rsidR="00206906" w:rsidRDefault="005141F9" w:rsidP="00D97B33">
      <w:pPr>
        <w:ind w:right="-55" w:firstLine="284"/>
        <w:jc w:val="both"/>
        <w:rPr>
          <w:color w:val="000000" w:themeColor="text1"/>
          <w:sz w:val="22"/>
          <w:szCs w:val="22"/>
        </w:rPr>
      </w:pPr>
      <w:r w:rsidRPr="00377B57">
        <w:rPr>
          <w:color w:val="000000" w:themeColor="text1"/>
          <w:sz w:val="22"/>
          <w:szCs w:val="22"/>
        </w:rPr>
        <w:t xml:space="preserve">1.2. Сроки выполнения работ по п.1.1 - согласно Графику производства работ и освоения средств (Приложение </w:t>
      </w:r>
      <w:r w:rsidRPr="00D77E84">
        <w:rPr>
          <w:color w:val="000000" w:themeColor="text1"/>
          <w:sz w:val="22"/>
          <w:szCs w:val="22"/>
        </w:rPr>
        <w:t>№2</w:t>
      </w:r>
      <w:r w:rsidRPr="00377B57">
        <w:rPr>
          <w:color w:val="000000" w:themeColor="text1"/>
          <w:sz w:val="22"/>
          <w:szCs w:val="22"/>
        </w:rPr>
        <w:t xml:space="preserve"> к настоящему Договору): </w:t>
      </w:r>
    </w:p>
    <w:p w:rsidR="00665FB4" w:rsidRPr="00E956F0" w:rsidRDefault="00665FB4" w:rsidP="002534EE">
      <w:pPr>
        <w:ind w:firstLine="709"/>
        <w:jc w:val="both"/>
        <w:rPr>
          <w:color w:val="000000" w:themeColor="text1"/>
          <w:sz w:val="10"/>
          <w:szCs w:val="10"/>
        </w:rPr>
      </w:pPr>
    </w:p>
    <w:p w:rsidR="00206906" w:rsidRPr="005E3406" w:rsidRDefault="002534EE" w:rsidP="002534EE">
      <w:pPr>
        <w:ind w:firstLine="709"/>
        <w:jc w:val="both"/>
        <w:rPr>
          <w:color w:val="000000" w:themeColor="text1"/>
          <w:kern w:val="1"/>
          <w:sz w:val="22"/>
          <w:szCs w:val="22"/>
          <w:lang w:eastAsia="ar-SA"/>
        </w:rPr>
      </w:pPr>
      <w:r w:rsidRPr="00CC1F11">
        <w:rPr>
          <w:color w:val="000000" w:themeColor="text1"/>
          <w:sz w:val="22"/>
          <w:szCs w:val="22"/>
        </w:rPr>
        <w:t>н</w:t>
      </w:r>
      <w:r w:rsidRPr="00CC1F11">
        <w:rPr>
          <w:color w:val="000000" w:themeColor="text1"/>
          <w:kern w:val="1"/>
          <w:sz w:val="22"/>
          <w:szCs w:val="22"/>
          <w:lang w:eastAsia="ar-SA"/>
        </w:rPr>
        <w:t xml:space="preserve">ачало работ – </w:t>
      </w:r>
      <w:r w:rsidRPr="00CC1F11">
        <w:rPr>
          <w:b/>
          <w:i/>
          <w:color w:val="000000" w:themeColor="text1"/>
          <w:kern w:val="1"/>
          <w:sz w:val="22"/>
          <w:szCs w:val="22"/>
          <w:lang w:eastAsia="ar-SA"/>
        </w:rPr>
        <w:t>с даты подписания договора</w:t>
      </w:r>
      <w:r w:rsidRPr="00CC1F11">
        <w:rPr>
          <w:color w:val="000000" w:themeColor="text1"/>
          <w:kern w:val="1"/>
          <w:sz w:val="22"/>
          <w:szCs w:val="22"/>
          <w:lang w:eastAsia="ar-SA"/>
        </w:rPr>
        <w:t xml:space="preserve">, </w:t>
      </w:r>
      <w:r w:rsidR="00D97B33" w:rsidRPr="005E3406">
        <w:rPr>
          <w:color w:val="000000" w:themeColor="text1"/>
          <w:kern w:val="1"/>
          <w:sz w:val="22"/>
          <w:szCs w:val="22"/>
          <w:lang w:eastAsia="ar-SA"/>
        </w:rPr>
        <w:t>р</w:t>
      </w:r>
      <w:r w:rsidR="00D97B33" w:rsidRPr="005E3406">
        <w:rPr>
          <w:color w:val="000000" w:themeColor="text1"/>
          <w:sz w:val="22"/>
          <w:szCs w:val="22"/>
        </w:rPr>
        <w:t>азработка и согласование с Заказчиком в соответствии с пунктом 5.5 договора , и устранением замечаний Генподрядчиком в течении 5 рабочихдней (на каждом из этапов согласования),заказной документации – не позднее  2-х месяцев с даты подписания договора</w:t>
      </w:r>
    </w:p>
    <w:p w:rsidR="002534EE" w:rsidRPr="00CC1F11" w:rsidRDefault="002534EE" w:rsidP="002534EE">
      <w:pPr>
        <w:ind w:firstLine="709"/>
        <w:jc w:val="both"/>
        <w:rPr>
          <w:color w:val="0070C0"/>
          <w:sz w:val="22"/>
          <w:szCs w:val="22"/>
        </w:rPr>
      </w:pPr>
      <w:r w:rsidRPr="005E3406">
        <w:rPr>
          <w:color w:val="000000" w:themeColor="text1"/>
          <w:kern w:val="1"/>
          <w:sz w:val="22"/>
          <w:szCs w:val="22"/>
          <w:lang w:eastAsia="ar-SA"/>
        </w:rPr>
        <w:t>окончание работ</w:t>
      </w:r>
      <w:r w:rsidR="00375BD5" w:rsidRPr="005E3406">
        <w:rPr>
          <w:color w:val="000000" w:themeColor="text1"/>
          <w:kern w:val="1"/>
          <w:sz w:val="22"/>
          <w:szCs w:val="22"/>
          <w:lang w:eastAsia="ar-SA"/>
        </w:rPr>
        <w:t xml:space="preserve"> по монтажу</w:t>
      </w:r>
      <w:r w:rsidRPr="005E3406">
        <w:rPr>
          <w:color w:val="000000" w:themeColor="text1"/>
          <w:kern w:val="1"/>
          <w:sz w:val="22"/>
          <w:szCs w:val="22"/>
          <w:lang w:eastAsia="ar-SA"/>
        </w:rPr>
        <w:t xml:space="preserve"> – </w:t>
      </w:r>
      <w:r w:rsidR="00E56F46" w:rsidRPr="005E3406">
        <w:rPr>
          <w:b/>
          <w:i/>
          <w:color w:val="000000" w:themeColor="text1"/>
          <w:kern w:val="1"/>
          <w:sz w:val="22"/>
          <w:szCs w:val="22"/>
          <w:lang w:eastAsia="ar-SA"/>
        </w:rPr>
        <w:t>15.12.</w:t>
      </w:r>
      <w:r w:rsidRPr="005E3406">
        <w:rPr>
          <w:b/>
          <w:i/>
          <w:color w:val="000000" w:themeColor="text1"/>
          <w:kern w:val="1"/>
          <w:sz w:val="22"/>
          <w:szCs w:val="22"/>
          <w:lang w:eastAsia="ar-SA"/>
        </w:rPr>
        <w:t>2017 г.</w:t>
      </w:r>
      <w:r w:rsidR="00E56F46" w:rsidRPr="005E3406">
        <w:rPr>
          <w:b/>
          <w:i/>
          <w:color w:val="000000" w:themeColor="text1"/>
          <w:kern w:val="1"/>
          <w:sz w:val="22"/>
          <w:szCs w:val="22"/>
          <w:lang w:eastAsia="ar-SA"/>
        </w:rPr>
        <w:t xml:space="preserve">, </w:t>
      </w:r>
      <w:r w:rsidR="00E56F46" w:rsidRPr="005E3406">
        <w:rPr>
          <w:color w:val="000000" w:themeColor="text1"/>
          <w:kern w:val="1"/>
          <w:sz w:val="22"/>
          <w:szCs w:val="22"/>
          <w:lang w:eastAsia="ar-SA"/>
        </w:rPr>
        <w:t>окончание пусконаладочных</w:t>
      </w:r>
      <w:r w:rsidR="00E56F46">
        <w:rPr>
          <w:color w:val="000000" w:themeColor="text1"/>
          <w:kern w:val="1"/>
          <w:sz w:val="22"/>
          <w:szCs w:val="22"/>
          <w:lang w:eastAsia="ar-SA"/>
        </w:rPr>
        <w:t xml:space="preserve"> </w:t>
      </w:r>
      <w:r w:rsidR="00E56F46" w:rsidRPr="00CC1F11">
        <w:rPr>
          <w:color w:val="000000" w:themeColor="text1"/>
          <w:kern w:val="1"/>
          <w:sz w:val="22"/>
          <w:szCs w:val="22"/>
          <w:lang w:eastAsia="ar-SA"/>
        </w:rPr>
        <w:t xml:space="preserve">работ– </w:t>
      </w:r>
      <w:r w:rsidR="00E56F46" w:rsidRPr="00E56F46">
        <w:rPr>
          <w:b/>
          <w:i/>
          <w:color w:val="000000" w:themeColor="text1"/>
          <w:kern w:val="1"/>
          <w:sz w:val="22"/>
          <w:szCs w:val="22"/>
          <w:lang w:eastAsia="ar-SA"/>
        </w:rPr>
        <w:t>29.12.2017</w:t>
      </w:r>
      <w:r w:rsidR="00E56F46" w:rsidRPr="00CC1F11">
        <w:rPr>
          <w:b/>
          <w:i/>
          <w:color w:val="000000" w:themeColor="text1"/>
          <w:kern w:val="1"/>
          <w:sz w:val="22"/>
          <w:szCs w:val="22"/>
          <w:lang w:eastAsia="ar-SA"/>
        </w:rPr>
        <w:t xml:space="preserve"> г</w:t>
      </w:r>
    </w:p>
    <w:p w:rsidR="005141F9" w:rsidRDefault="008C0449" w:rsidP="00C826CA">
      <w:pPr>
        <w:suppressAutoHyphens/>
        <w:autoSpaceDE w:val="0"/>
        <w:spacing w:before="120"/>
        <w:rPr>
          <w:b/>
          <w:i/>
          <w:color w:val="000000" w:themeColor="text1"/>
          <w:kern w:val="1"/>
          <w:sz w:val="22"/>
          <w:szCs w:val="22"/>
          <w:lang w:eastAsia="ar-SA"/>
        </w:rPr>
      </w:pPr>
      <w:r w:rsidRPr="00CC1F11">
        <w:rPr>
          <w:b/>
          <w:i/>
          <w:color w:val="000000" w:themeColor="text1"/>
          <w:kern w:val="1"/>
          <w:sz w:val="22"/>
          <w:szCs w:val="22"/>
          <w:u w:val="single"/>
          <w:lang w:eastAsia="ar-SA"/>
        </w:rPr>
        <w:t>Окончание всего комплекса работ по объекту</w:t>
      </w:r>
      <w:r w:rsidR="0059434D">
        <w:rPr>
          <w:b/>
          <w:i/>
          <w:color w:val="000000" w:themeColor="text1"/>
          <w:kern w:val="1"/>
          <w:sz w:val="22"/>
          <w:szCs w:val="22"/>
          <w:lang w:eastAsia="ar-SA"/>
        </w:rPr>
        <w:t xml:space="preserve"> 30</w:t>
      </w:r>
      <w:r w:rsidR="0059434D" w:rsidRPr="00650DAD">
        <w:rPr>
          <w:b/>
          <w:i/>
          <w:color w:val="000000" w:themeColor="text1"/>
          <w:kern w:val="1"/>
          <w:sz w:val="22"/>
          <w:szCs w:val="22"/>
          <w:lang w:eastAsia="ar-SA"/>
        </w:rPr>
        <w:t>.</w:t>
      </w:r>
      <w:r w:rsidR="0059434D">
        <w:rPr>
          <w:b/>
          <w:i/>
          <w:color w:val="000000" w:themeColor="text1"/>
          <w:kern w:val="1"/>
          <w:sz w:val="22"/>
          <w:szCs w:val="22"/>
          <w:lang w:eastAsia="ar-SA"/>
        </w:rPr>
        <w:t>1</w:t>
      </w:r>
      <w:r w:rsidR="0059434D" w:rsidRPr="00650DAD">
        <w:rPr>
          <w:b/>
          <w:i/>
          <w:color w:val="000000" w:themeColor="text1"/>
          <w:kern w:val="1"/>
          <w:sz w:val="22"/>
          <w:szCs w:val="22"/>
          <w:lang w:eastAsia="ar-SA"/>
        </w:rPr>
        <w:t>2.201</w:t>
      </w:r>
      <w:r w:rsidR="0059434D">
        <w:rPr>
          <w:b/>
          <w:i/>
          <w:color w:val="000000" w:themeColor="text1"/>
          <w:kern w:val="1"/>
          <w:sz w:val="22"/>
          <w:szCs w:val="22"/>
          <w:lang w:eastAsia="ar-SA"/>
        </w:rPr>
        <w:t>7</w:t>
      </w:r>
      <w:r w:rsidR="0059434D" w:rsidRPr="00650DAD">
        <w:rPr>
          <w:b/>
          <w:i/>
          <w:color w:val="000000" w:themeColor="text1"/>
          <w:kern w:val="1"/>
          <w:sz w:val="22"/>
          <w:szCs w:val="22"/>
          <w:lang w:eastAsia="ar-SA"/>
        </w:rPr>
        <w:t xml:space="preserve"> г</w:t>
      </w:r>
    </w:p>
    <w:p w:rsidR="002C04F8" w:rsidRPr="005E3406" w:rsidRDefault="002C04F8" w:rsidP="002C04F8">
      <w:pPr>
        <w:suppressAutoHyphens/>
        <w:autoSpaceDE w:val="0"/>
        <w:spacing w:before="120"/>
        <w:jc w:val="both"/>
        <w:rPr>
          <w:i/>
          <w:color w:val="000000" w:themeColor="text1"/>
          <w:kern w:val="1"/>
          <w:sz w:val="22"/>
          <w:szCs w:val="22"/>
          <w:lang w:eastAsia="ar-SA"/>
        </w:rPr>
      </w:pPr>
      <w:r w:rsidRPr="005E3406">
        <w:rPr>
          <w:color w:val="000000" w:themeColor="text1"/>
        </w:rPr>
        <w:t>Результатом выполнения всего комплекса раб</w:t>
      </w:r>
      <w:bookmarkStart w:id="0" w:name="_GoBack"/>
      <w:bookmarkEnd w:id="0"/>
      <w:r w:rsidRPr="005E3406">
        <w:rPr>
          <w:color w:val="000000" w:themeColor="text1"/>
        </w:rPr>
        <w:t>от является полностью работоспособная подключенная к сети электропитания и прошедшая этап пуско-наладки система видеонаблюдения имеющая инструкцию по эксплуатации и сертификаты и паспорта на все примененные узлы и комплектующие</w:t>
      </w:r>
      <w:r w:rsidR="00D97B33" w:rsidRPr="005E3406">
        <w:rPr>
          <w:color w:val="000000" w:themeColor="text1"/>
        </w:rPr>
        <w:t>.</w:t>
      </w:r>
    </w:p>
    <w:p w:rsidR="004B6F2E" w:rsidRPr="00377B57" w:rsidRDefault="004B6F2E" w:rsidP="004B6F2E">
      <w:pPr>
        <w:suppressAutoHyphens/>
        <w:autoSpaceDE w:val="0"/>
        <w:spacing w:before="120"/>
        <w:jc w:val="both"/>
        <w:rPr>
          <w:color w:val="000000" w:themeColor="text1"/>
          <w:sz w:val="16"/>
          <w:szCs w:val="16"/>
        </w:rPr>
      </w:pPr>
    </w:p>
    <w:p w:rsidR="005141F9" w:rsidRPr="00377B57" w:rsidRDefault="005141F9" w:rsidP="004B6F2E">
      <w:pPr>
        <w:suppressAutoHyphens/>
        <w:ind w:firstLine="540"/>
        <w:jc w:val="both"/>
        <w:rPr>
          <w:color w:val="000000" w:themeColor="text1"/>
          <w:sz w:val="22"/>
          <w:szCs w:val="22"/>
        </w:rPr>
      </w:pPr>
      <w:r w:rsidRPr="00394644">
        <w:rPr>
          <w:sz w:val="22"/>
          <w:szCs w:val="22"/>
        </w:rPr>
        <w:t>1.</w:t>
      </w:r>
      <w:r w:rsidR="0018477A">
        <w:rPr>
          <w:sz w:val="22"/>
          <w:szCs w:val="22"/>
        </w:rPr>
        <w:t>3.</w:t>
      </w:r>
      <w:r w:rsidRPr="00377B57">
        <w:rPr>
          <w:color w:val="000000" w:themeColor="text1"/>
          <w:sz w:val="22"/>
          <w:szCs w:val="22"/>
        </w:rPr>
        <w:t>После разработки Генподрядчиком проектно-технической документации, физические объемы работ, изделий и материалов</w:t>
      </w:r>
      <w:r w:rsidR="004B6F2E" w:rsidRPr="00377B57">
        <w:rPr>
          <w:color w:val="000000" w:themeColor="text1"/>
          <w:sz w:val="22"/>
          <w:szCs w:val="22"/>
        </w:rPr>
        <w:t xml:space="preserve">, </w:t>
      </w:r>
      <w:r w:rsidR="004B6F2E" w:rsidRPr="00377B57">
        <w:rPr>
          <w:color w:val="000000" w:themeColor="text1"/>
          <w:kern w:val="1"/>
          <w:sz w:val="22"/>
          <w:szCs w:val="22"/>
          <w:lang w:eastAsia="ar-SA"/>
        </w:rPr>
        <w:t xml:space="preserve">а также детализация комплекса работ на укрупненные виды работ, </w:t>
      </w:r>
      <w:r w:rsidRPr="00377B57">
        <w:rPr>
          <w:color w:val="000000" w:themeColor="text1"/>
          <w:sz w:val="22"/>
          <w:szCs w:val="22"/>
        </w:rPr>
        <w:t>могут быть оформлены Изменением к настоящему Договору в пределах стоимости работ по п.2.1</w:t>
      </w:r>
      <w:r w:rsidR="009872E4" w:rsidRPr="00377B57">
        <w:rPr>
          <w:color w:val="000000" w:themeColor="text1"/>
          <w:sz w:val="22"/>
          <w:szCs w:val="22"/>
        </w:rPr>
        <w:t>, настоящего</w:t>
      </w:r>
      <w:r w:rsidRPr="00377B57">
        <w:rPr>
          <w:color w:val="000000" w:themeColor="text1"/>
          <w:sz w:val="22"/>
          <w:szCs w:val="22"/>
        </w:rPr>
        <w:t xml:space="preserve"> Договора, для дальнейшей возможности подписания актов приемки выполненных работ формы КС-2 и справок о стоимости выполненных работ формы КС-3.</w:t>
      </w:r>
    </w:p>
    <w:p w:rsidR="005141F9" w:rsidRPr="00FD6160" w:rsidRDefault="005141F9" w:rsidP="00AA5246">
      <w:pPr>
        <w:ind w:firstLine="284"/>
        <w:rPr>
          <w:sz w:val="22"/>
          <w:szCs w:val="22"/>
        </w:rPr>
      </w:pPr>
      <w:r w:rsidRPr="00377B57">
        <w:rPr>
          <w:color w:val="000000" w:themeColor="text1"/>
          <w:sz w:val="22"/>
          <w:szCs w:val="22"/>
        </w:rPr>
        <w:t>1.</w:t>
      </w:r>
      <w:r w:rsidR="008B7E3F" w:rsidRPr="008E1B0D">
        <w:rPr>
          <w:color w:val="000000" w:themeColor="text1"/>
          <w:sz w:val="22"/>
          <w:szCs w:val="22"/>
        </w:rPr>
        <w:t>4</w:t>
      </w:r>
      <w:r w:rsidRPr="00377B57">
        <w:rPr>
          <w:color w:val="000000" w:themeColor="text1"/>
          <w:sz w:val="22"/>
          <w:szCs w:val="22"/>
        </w:rPr>
        <w:t>. Срок действия договора: договор действует до выполнения сторонами принятых на себя</w:t>
      </w:r>
      <w:r w:rsidRPr="00A1077B">
        <w:rPr>
          <w:sz w:val="22"/>
          <w:szCs w:val="22"/>
        </w:rPr>
        <w:t xml:space="preserve">  обязательст</w:t>
      </w:r>
      <w:r w:rsidR="00110791">
        <w:rPr>
          <w:sz w:val="22"/>
          <w:szCs w:val="22"/>
        </w:rPr>
        <w:t xml:space="preserve">в, но не позднее </w:t>
      </w:r>
      <w:r w:rsidR="00110791" w:rsidRPr="00110791">
        <w:rPr>
          <w:b/>
          <w:sz w:val="22"/>
          <w:szCs w:val="22"/>
        </w:rPr>
        <w:t>30</w:t>
      </w:r>
      <w:r w:rsidR="00375BD5">
        <w:rPr>
          <w:b/>
          <w:sz w:val="22"/>
          <w:szCs w:val="22"/>
        </w:rPr>
        <w:t xml:space="preserve">мая </w:t>
      </w:r>
      <w:r w:rsidR="005617C8" w:rsidRPr="00110791">
        <w:rPr>
          <w:b/>
          <w:sz w:val="22"/>
          <w:szCs w:val="22"/>
        </w:rPr>
        <w:t>201</w:t>
      </w:r>
      <w:r w:rsidR="00AC1BAD">
        <w:rPr>
          <w:b/>
          <w:sz w:val="22"/>
          <w:szCs w:val="22"/>
        </w:rPr>
        <w:t>8</w:t>
      </w:r>
      <w:r w:rsidRPr="00110791">
        <w:rPr>
          <w:b/>
          <w:sz w:val="22"/>
          <w:szCs w:val="22"/>
        </w:rPr>
        <w:t xml:space="preserve"> г.</w:t>
      </w:r>
    </w:p>
    <w:p w:rsidR="00FD6160" w:rsidRPr="00FD6160" w:rsidRDefault="00FD6160" w:rsidP="00AA5246">
      <w:pPr>
        <w:ind w:firstLine="284"/>
        <w:rPr>
          <w:sz w:val="22"/>
          <w:szCs w:val="22"/>
        </w:rPr>
      </w:pPr>
    </w:p>
    <w:p w:rsidR="001928BF" w:rsidRPr="00E956F0" w:rsidRDefault="008B7E3F" w:rsidP="00E956F0">
      <w:pPr>
        <w:suppressAutoHyphens/>
        <w:ind w:left="284"/>
        <w:contextualSpacing/>
        <w:jc w:val="both"/>
        <w:rPr>
          <w:i/>
          <w:sz w:val="22"/>
          <w:szCs w:val="22"/>
        </w:rPr>
      </w:pPr>
      <w:r>
        <w:rPr>
          <w:i/>
          <w:sz w:val="22"/>
          <w:szCs w:val="22"/>
        </w:rPr>
        <w:t xml:space="preserve">1.5 </w:t>
      </w:r>
      <w:r w:rsidR="0013326E" w:rsidRPr="00E956F0">
        <w:rPr>
          <w:i/>
          <w:sz w:val="22"/>
          <w:szCs w:val="22"/>
        </w:rPr>
        <w:t>Проектные р</w:t>
      </w:r>
      <w:r w:rsidR="001928BF" w:rsidRPr="00E956F0">
        <w:rPr>
          <w:i/>
          <w:sz w:val="22"/>
          <w:szCs w:val="22"/>
        </w:rPr>
        <w:t>аботы в рамках настоящего Договора должны:</w:t>
      </w:r>
    </w:p>
    <w:p w:rsidR="005B6C7A" w:rsidRPr="00CC1F11" w:rsidRDefault="00BB004D" w:rsidP="00CC1F11">
      <w:pPr>
        <w:suppressAutoHyphens/>
        <w:autoSpaceDE w:val="0"/>
        <w:spacing w:before="120"/>
        <w:ind w:firstLine="284"/>
        <w:jc w:val="both"/>
        <w:rPr>
          <w:color w:val="000000" w:themeColor="text1"/>
          <w:kern w:val="1"/>
          <w:sz w:val="22"/>
          <w:szCs w:val="22"/>
          <w:lang w:eastAsia="ar-SA"/>
        </w:rPr>
      </w:pPr>
      <w:r w:rsidRPr="00B42D0A">
        <w:rPr>
          <w:sz w:val="22"/>
          <w:szCs w:val="22"/>
        </w:rPr>
        <w:t>1.</w:t>
      </w:r>
      <w:r w:rsidR="008B7E3F">
        <w:rPr>
          <w:sz w:val="22"/>
          <w:szCs w:val="22"/>
        </w:rPr>
        <w:t>5</w:t>
      </w:r>
      <w:r w:rsidRPr="00B42D0A">
        <w:rPr>
          <w:sz w:val="22"/>
          <w:szCs w:val="22"/>
        </w:rPr>
        <w:t>.1</w:t>
      </w:r>
      <w:r w:rsidR="00B35CAA" w:rsidRPr="00CC1F11">
        <w:rPr>
          <w:color w:val="000000" w:themeColor="text1"/>
          <w:sz w:val="22"/>
          <w:szCs w:val="22"/>
        </w:rPr>
        <w:t>Выполняться Генп</w:t>
      </w:r>
      <w:r w:rsidR="001928BF" w:rsidRPr="00CC1F11">
        <w:rPr>
          <w:color w:val="000000" w:themeColor="text1"/>
          <w:sz w:val="22"/>
          <w:szCs w:val="22"/>
        </w:rPr>
        <w:t xml:space="preserve">одрядчиком в строгом соответствии </w:t>
      </w:r>
      <w:r w:rsidRPr="00CC1F11">
        <w:rPr>
          <w:color w:val="000000" w:themeColor="text1"/>
          <w:sz w:val="22"/>
          <w:szCs w:val="22"/>
        </w:rPr>
        <w:t xml:space="preserve">с </w:t>
      </w:r>
      <w:r w:rsidRPr="00CC1F11">
        <w:rPr>
          <w:color w:val="000000" w:themeColor="text1"/>
          <w:kern w:val="1"/>
          <w:sz w:val="22"/>
          <w:szCs w:val="22"/>
          <w:lang w:eastAsia="ar-SA"/>
        </w:rPr>
        <w:t>в</w:t>
      </w:r>
      <w:r w:rsidR="000877C6" w:rsidRPr="00CC1F11">
        <w:rPr>
          <w:color w:val="000000" w:themeColor="text1"/>
          <w:kern w:val="1"/>
          <w:sz w:val="22"/>
          <w:szCs w:val="22"/>
          <w:lang w:eastAsia="ar-SA"/>
        </w:rPr>
        <w:t>ыдаваемой Заказчиком</w:t>
      </w:r>
      <w:r w:rsidR="00002139" w:rsidRPr="00002139">
        <w:rPr>
          <w:color w:val="000000" w:themeColor="text1"/>
          <w:kern w:val="1"/>
          <w:sz w:val="22"/>
          <w:szCs w:val="22"/>
          <w:lang w:eastAsia="ar-SA"/>
        </w:rPr>
        <w:t>Комплексным заданием на выполнение работ по проектированию, поставке, монтажу и наладке системы видеонаблюдения территории, прилегающей к комплексу административных зданий № 9-148-К</w:t>
      </w:r>
      <w:r w:rsidR="00002139">
        <w:rPr>
          <w:color w:val="000000" w:themeColor="text1"/>
          <w:kern w:val="1"/>
          <w:sz w:val="22"/>
          <w:szCs w:val="22"/>
          <w:lang w:eastAsia="ar-SA"/>
        </w:rPr>
        <w:t>.</w:t>
      </w:r>
    </w:p>
    <w:p w:rsidR="00BB004D" w:rsidRPr="005E3406" w:rsidRDefault="00BB004D" w:rsidP="00AA5246">
      <w:pPr>
        <w:pStyle w:val="2d"/>
        <w:tabs>
          <w:tab w:val="num" w:pos="1920"/>
          <w:tab w:val="num" w:pos="3327"/>
        </w:tabs>
        <w:suppressAutoHyphens/>
        <w:ind w:left="0" w:firstLine="284"/>
        <w:contextualSpacing w:val="0"/>
        <w:jc w:val="both"/>
        <w:rPr>
          <w:color w:val="000000" w:themeColor="text1"/>
          <w:sz w:val="22"/>
          <w:szCs w:val="22"/>
        </w:rPr>
      </w:pPr>
      <w:r w:rsidRPr="00854725">
        <w:rPr>
          <w:sz w:val="22"/>
          <w:szCs w:val="22"/>
        </w:rPr>
        <w:t>1.</w:t>
      </w:r>
      <w:r w:rsidR="008B7E3F">
        <w:rPr>
          <w:sz w:val="22"/>
          <w:szCs w:val="22"/>
        </w:rPr>
        <w:t>5</w:t>
      </w:r>
      <w:r w:rsidRPr="00854725">
        <w:rPr>
          <w:sz w:val="22"/>
          <w:szCs w:val="22"/>
        </w:rPr>
        <w:t>.2</w:t>
      </w:r>
      <w:r w:rsidR="00B35CAA" w:rsidRPr="00854725">
        <w:rPr>
          <w:sz w:val="22"/>
          <w:szCs w:val="22"/>
        </w:rPr>
        <w:t xml:space="preserve"> </w:t>
      </w:r>
      <w:r w:rsidR="00D0727C">
        <w:rPr>
          <w:sz w:val="22"/>
          <w:szCs w:val="22"/>
        </w:rPr>
        <w:t xml:space="preserve"> </w:t>
      </w:r>
      <w:r w:rsidR="00B35CAA" w:rsidRPr="00854725">
        <w:rPr>
          <w:sz w:val="22"/>
          <w:szCs w:val="22"/>
        </w:rPr>
        <w:t>С</w:t>
      </w:r>
      <w:r w:rsidRPr="00854725">
        <w:rPr>
          <w:sz w:val="22"/>
          <w:szCs w:val="22"/>
        </w:rPr>
        <w:t xml:space="preserve">оответствовать требованиям, изложенным в Постановлении Правительства РФ № 87 от 16 февраля 2008 г «О составе разделов проектной документации и требованиях к их содержанию», в государственных стандартах  системы проектной документации для строительства (СПДС), единой системы конструкторской документации (ЕСКД) и иных технических документах, действующих на момент передачи результата работ Заказчику; </w:t>
      </w:r>
      <w:r w:rsidRPr="00CF4318">
        <w:rPr>
          <w:sz w:val="22"/>
          <w:szCs w:val="22"/>
        </w:rPr>
        <w:t xml:space="preserve">требованиям, необходимым для прохождения экспертизы (экспертизы промышленной безопасности либо государственной экспертизы проектной документации – </w:t>
      </w:r>
      <w:r w:rsidR="006C1CC4" w:rsidRPr="005E3406">
        <w:rPr>
          <w:i/>
          <w:color w:val="000000" w:themeColor="text1"/>
          <w:sz w:val="22"/>
          <w:szCs w:val="22"/>
        </w:rPr>
        <w:t>если</w:t>
      </w:r>
      <w:r w:rsidRPr="005E3406">
        <w:rPr>
          <w:i/>
          <w:color w:val="000000" w:themeColor="text1"/>
          <w:sz w:val="22"/>
          <w:szCs w:val="22"/>
        </w:rPr>
        <w:t xml:space="preserve"> требуется</w:t>
      </w:r>
      <w:r w:rsidRPr="005E3406">
        <w:rPr>
          <w:color w:val="000000" w:themeColor="text1"/>
          <w:sz w:val="22"/>
          <w:szCs w:val="22"/>
        </w:rPr>
        <w:t>)</w:t>
      </w:r>
      <w:r w:rsidR="00CF4318" w:rsidRPr="005E3406">
        <w:rPr>
          <w:color w:val="000000" w:themeColor="text1"/>
          <w:sz w:val="22"/>
          <w:szCs w:val="22"/>
        </w:rPr>
        <w:t>.</w:t>
      </w:r>
    </w:p>
    <w:p w:rsidR="00BB004D" w:rsidRPr="00854725" w:rsidRDefault="009872E4" w:rsidP="00AA5246">
      <w:pPr>
        <w:pStyle w:val="2d"/>
        <w:tabs>
          <w:tab w:val="num" w:pos="1920"/>
          <w:tab w:val="num" w:pos="3327"/>
        </w:tabs>
        <w:suppressAutoHyphens/>
        <w:ind w:left="0" w:firstLine="284"/>
        <w:contextualSpacing w:val="0"/>
        <w:jc w:val="both"/>
        <w:rPr>
          <w:sz w:val="22"/>
          <w:szCs w:val="22"/>
        </w:rPr>
      </w:pPr>
      <w:r w:rsidRPr="00854725">
        <w:rPr>
          <w:sz w:val="22"/>
          <w:szCs w:val="22"/>
        </w:rPr>
        <w:lastRenderedPageBreak/>
        <w:t>1.</w:t>
      </w:r>
      <w:r>
        <w:rPr>
          <w:sz w:val="22"/>
          <w:szCs w:val="22"/>
        </w:rPr>
        <w:t>5</w:t>
      </w:r>
      <w:r w:rsidRPr="00854725">
        <w:rPr>
          <w:sz w:val="22"/>
          <w:szCs w:val="22"/>
        </w:rPr>
        <w:t>.3 Производиться</w:t>
      </w:r>
      <w:r w:rsidR="00BB004D" w:rsidRPr="00854725">
        <w:rPr>
          <w:sz w:val="22"/>
          <w:szCs w:val="22"/>
        </w:rPr>
        <w:t xml:space="preserve">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«Комплекс стандартов на автоматизированные системы. Техническое задание на создание автоматизированной системы», ГОСТ 34.201-89 «Виды, комплектность и обозначение документов при создании автоматизированных систем», Типовых технических условий по проектированию части АТХ и на средства КИПиА на объектах ОАО «Славнефть-ЯНОС»</w:t>
      </w:r>
      <w:r w:rsidR="00D97B33">
        <w:rPr>
          <w:sz w:val="22"/>
          <w:szCs w:val="22"/>
        </w:rPr>
        <w:t xml:space="preserve"> </w:t>
      </w:r>
      <w:r w:rsidR="00FE3046" w:rsidRPr="005E3406">
        <w:rPr>
          <w:sz w:val="22"/>
          <w:szCs w:val="22"/>
        </w:rPr>
        <w:t>Приложение №10</w:t>
      </w:r>
      <w:r w:rsidR="00BB004D" w:rsidRPr="00854725">
        <w:rPr>
          <w:sz w:val="22"/>
          <w:szCs w:val="22"/>
        </w:rPr>
        <w:t xml:space="preserve">, Основных технических решений по проектированию и монтажу средств КИПиА для объектов ОАО «Славнефть-ЯНОС» </w:t>
      </w:r>
      <w:r w:rsidR="00454723" w:rsidRPr="005E3406">
        <w:rPr>
          <w:sz w:val="22"/>
          <w:szCs w:val="22"/>
        </w:rPr>
        <w:t>Приложение №11</w:t>
      </w:r>
      <w:r w:rsidR="00D97B33">
        <w:rPr>
          <w:b/>
          <w:sz w:val="22"/>
          <w:szCs w:val="22"/>
        </w:rPr>
        <w:t xml:space="preserve"> </w:t>
      </w:r>
      <w:r w:rsidR="00BB004D" w:rsidRPr="00854725">
        <w:rPr>
          <w:sz w:val="22"/>
          <w:szCs w:val="22"/>
        </w:rPr>
        <w:t xml:space="preserve">(утв.27.10.2015). Состав и содержание раздела рабочего проекта по автоматизации должны соответствовать </w:t>
      </w:r>
      <w:r w:rsidR="00B71AA5" w:rsidRPr="00854725">
        <w:rPr>
          <w:sz w:val="22"/>
          <w:szCs w:val="22"/>
        </w:rPr>
        <w:t xml:space="preserve">Приложению </w:t>
      </w:r>
      <w:r w:rsidR="00B71AA5" w:rsidRPr="005E3406">
        <w:rPr>
          <w:sz w:val="22"/>
          <w:szCs w:val="22"/>
        </w:rPr>
        <w:t>№</w:t>
      </w:r>
      <w:r w:rsidR="002D15B3" w:rsidRPr="005E3406">
        <w:rPr>
          <w:sz w:val="22"/>
          <w:szCs w:val="22"/>
        </w:rPr>
        <w:t>6</w:t>
      </w:r>
      <w:r w:rsidR="00F94E88" w:rsidRPr="005E3406">
        <w:rPr>
          <w:sz w:val="22"/>
          <w:szCs w:val="22"/>
        </w:rPr>
        <w:t>.</w:t>
      </w:r>
    </w:p>
    <w:p w:rsidR="00BB004D" w:rsidRPr="00B42D0A" w:rsidRDefault="009872E4" w:rsidP="00AA5246">
      <w:pPr>
        <w:pStyle w:val="2d"/>
        <w:tabs>
          <w:tab w:val="num" w:pos="1920"/>
          <w:tab w:val="num" w:pos="3327"/>
        </w:tabs>
        <w:suppressAutoHyphens/>
        <w:ind w:left="0" w:firstLine="284"/>
        <w:contextualSpacing w:val="0"/>
        <w:jc w:val="both"/>
        <w:rPr>
          <w:sz w:val="22"/>
          <w:szCs w:val="22"/>
        </w:rPr>
      </w:pPr>
      <w:r w:rsidRPr="00E956F0">
        <w:rPr>
          <w:sz w:val="22"/>
          <w:szCs w:val="22"/>
        </w:rPr>
        <w:t>1.</w:t>
      </w:r>
      <w:r>
        <w:rPr>
          <w:sz w:val="22"/>
          <w:szCs w:val="22"/>
        </w:rPr>
        <w:t>5</w:t>
      </w:r>
      <w:r w:rsidRPr="00E956F0">
        <w:rPr>
          <w:sz w:val="22"/>
          <w:szCs w:val="22"/>
        </w:rPr>
        <w:t>.4 Производиться</w:t>
      </w:r>
      <w:r w:rsidR="00BB004D" w:rsidRPr="00E956F0">
        <w:rPr>
          <w:sz w:val="22"/>
          <w:szCs w:val="22"/>
        </w:rPr>
        <w:t xml:space="preserve">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 В для нужд ОАО «Славнефть-ЯНОС»</w:t>
      </w:r>
      <w:r w:rsidR="00D97B33">
        <w:rPr>
          <w:sz w:val="22"/>
          <w:szCs w:val="22"/>
        </w:rPr>
        <w:t xml:space="preserve"> </w:t>
      </w:r>
      <w:r w:rsidR="00454723" w:rsidRPr="005E3406">
        <w:rPr>
          <w:sz w:val="22"/>
          <w:szCs w:val="22"/>
        </w:rPr>
        <w:t>Приложение №12</w:t>
      </w:r>
      <w:r w:rsidR="00F94E88" w:rsidRPr="005E3406">
        <w:rPr>
          <w:sz w:val="22"/>
          <w:szCs w:val="22"/>
        </w:rPr>
        <w:t>.</w:t>
      </w:r>
    </w:p>
    <w:p w:rsidR="00E47DB8" w:rsidRPr="00454723" w:rsidRDefault="008831A5" w:rsidP="00533D4F">
      <w:pPr>
        <w:numPr>
          <w:ilvl w:val="1"/>
          <w:numId w:val="18"/>
        </w:numPr>
        <w:suppressAutoHyphens/>
        <w:ind w:left="0" w:firstLine="284"/>
        <w:jc w:val="both"/>
        <w:rPr>
          <w:sz w:val="22"/>
          <w:szCs w:val="22"/>
        </w:rPr>
      </w:pPr>
      <w:r w:rsidRPr="00E956F0">
        <w:rPr>
          <w:sz w:val="22"/>
          <w:szCs w:val="22"/>
        </w:rPr>
        <w:t>Техническая д</w:t>
      </w:r>
      <w:r w:rsidR="00BB004D" w:rsidRPr="00E956F0">
        <w:rPr>
          <w:sz w:val="22"/>
          <w:szCs w:val="22"/>
        </w:rPr>
        <w:t>окументация согласно п</w:t>
      </w:r>
      <w:r w:rsidR="00AA5246" w:rsidRPr="00454723">
        <w:rPr>
          <w:sz w:val="22"/>
          <w:szCs w:val="22"/>
        </w:rPr>
        <w:t>.1.</w:t>
      </w:r>
      <w:r w:rsidR="008B7E3F">
        <w:rPr>
          <w:sz w:val="22"/>
          <w:szCs w:val="22"/>
        </w:rPr>
        <w:t>5</w:t>
      </w:r>
      <w:r w:rsidR="00AA5246" w:rsidRPr="00454723">
        <w:rPr>
          <w:sz w:val="22"/>
          <w:szCs w:val="22"/>
        </w:rPr>
        <w:t>.1</w:t>
      </w:r>
      <w:r w:rsidR="00FD6160" w:rsidRPr="00454723">
        <w:rPr>
          <w:sz w:val="22"/>
          <w:szCs w:val="22"/>
        </w:rPr>
        <w:t>,</w:t>
      </w:r>
      <w:r w:rsidR="00B71AA5" w:rsidRPr="00454723">
        <w:rPr>
          <w:sz w:val="22"/>
          <w:szCs w:val="22"/>
        </w:rPr>
        <w:t xml:space="preserve"> документы согласно п.1.</w:t>
      </w:r>
      <w:r w:rsidR="008B7E3F">
        <w:rPr>
          <w:sz w:val="22"/>
          <w:szCs w:val="22"/>
        </w:rPr>
        <w:t>5</w:t>
      </w:r>
      <w:r w:rsidR="00B71AA5" w:rsidRPr="00454723">
        <w:rPr>
          <w:sz w:val="22"/>
          <w:szCs w:val="22"/>
        </w:rPr>
        <w:t>.3 и п.1.</w:t>
      </w:r>
      <w:r w:rsidR="008B7E3F">
        <w:rPr>
          <w:sz w:val="22"/>
          <w:szCs w:val="22"/>
        </w:rPr>
        <w:t>5</w:t>
      </w:r>
      <w:r w:rsidR="00B71AA5" w:rsidRPr="00454723">
        <w:rPr>
          <w:sz w:val="22"/>
          <w:szCs w:val="22"/>
        </w:rPr>
        <w:t>.4</w:t>
      </w:r>
      <w:r w:rsidR="00AA5246" w:rsidRPr="00454723">
        <w:rPr>
          <w:sz w:val="22"/>
          <w:szCs w:val="22"/>
        </w:rPr>
        <w:t xml:space="preserve"> передан</w:t>
      </w:r>
      <w:r w:rsidR="00B71AA5" w:rsidRPr="00454723">
        <w:rPr>
          <w:sz w:val="22"/>
          <w:szCs w:val="22"/>
        </w:rPr>
        <w:t>ы Генп</w:t>
      </w:r>
      <w:r w:rsidR="00BB004D" w:rsidRPr="00454723">
        <w:rPr>
          <w:sz w:val="22"/>
          <w:szCs w:val="22"/>
        </w:rPr>
        <w:t>одрядчику на момент подписания настоящего Договора.</w:t>
      </w:r>
    </w:p>
    <w:p w:rsidR="005141F9" w:rsidRPr="00B42D0A" w:rsidRDefault="00B35CAA" w:rsidP="00AA5246">
      <w:pPr>
        <w:ind w:firstLine="284"/>
        <w:jc w:val="both"/>
        <w:rPr>
          <w:sz w:val="22"/>
          <w:szCs w:val="22"/>
        </w:rPr>
      </w:pPr>
      <w:r w:rsidRPr="00B42D0A">
        <w:rPr>
          <w:sz w:val="22"/>
          <w:szCs w:val="22"/>
        </w:rPr>
        <w:t>1.</w:t>
      </w:r>
      <w:r w:rsidR="008B7E3F">
        <w:rPr>
          <w:sz w:val="22"/>
          <w:szCs w:val="22"/>
        </w:rPr>
        <w:t>7</w:t>
      </w:r>
      <w:r w:rsidR="00AA5246" w:rsidRPr="00B42D0A">
        <w:rPr>
          <w:sz w:val="22"/>
          <w:szCs w:val="22"/>
        </w:rPr>
        <w:t xml:space="preserve">. На </w:t>
      </w:r>
      <w:r w:rsidR="009872E4" w:rsidRPr="00B42D0A">
        <w:rPr>
          <w:sz w:val="22"/>
          <w:szCs w:val="22"/>
        </w:rPr>
        <w:t>разработанную проектную</w:t>
      </w:r>
      <w:r w:rsidR="005141F9" w:rsidRPr="00B42D0A">
        <w:rPr>
          <w:sz w:val="22"/>
          <w:szCs w:val="22"/>
        </w:rPr>
        <w:t xml:space="preserve"> документацию (далее – Документация), а также на все изменения, внесенные в документацию в период производства строительно-монтажных работ и проведения авторского </w:t>
      </w:r>
      <w:r w:rsidR="009872E4" w:rsidRPr="00B42D0A">
        <w:rPr>
          <w:sz w:val="22"/>
          <w:szCs w:val="22"/>
        </w:rPr>
        <w:t>надзора, Генподрядчик</w:t>
      </w:r>
      <w:r w:rsidR="005141F9" w:rsidRPr="00B42D0A">
        <w:rPr>
          <w:sz w:val="22"/>
          <w:szCs w:val="22"/>
        </w:rPr>
        <w:t xml:space="preserve"> обязан предоставить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Ростехнадзора. Результатом проектной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Ростехнадзора.</w:t>
      </w:r>
    </w:p>
    <w:p w:rsidR="005141F9" w:rsidRPr="00B42D0A" w:rsidRDefault="00B35CAA" w:rsidP="00AA5246">
      <w:pPr>
        <w:ind w:firstLine="284"/>
        <w:jc w:val="both"/>
        <w:rPr>
          <w:sz w:val="22"/>
          <w:szCs w:val="22"/>
        </w:rPr>
      </w:pPr>
      <w:r w:rsidRPr="00B42D0A">
        <w:rPr>
          <w:sz w:val="22"/>
          <w:szCs w:val="22"/>
        </w:rPr>
        <w:t>1.</w:t>
      </w:r>
      <w:r w:rsidR="008B7E3F">
        <w:rPr>
          <w:sz w:val="22"/>
          <w:szCs w:val="22"/>
        </w:rPr>
        <w:t>8</w:t>
      </w:r>
      <w:r w:rsidR="005141F9" w:rsidRPr="00B42D0A">
        <w:rPr>
          <w:sz w:val="22"/>
          <w:szCs w:val="22"/>
        </w:rPr>
        <w:t>. В случае неполучения не по вине Заказчика положительного заключения экспертизы на разработанную Документаци</w:t>
      </w:r>
      <w:r w:rsidR="006C6C2E" w:rsidRPr="00B42D0A">
        <w:rPr>
          <w:sz w:val="22"/>
          <w:szCs w:val="22"/>
        </w:rPr>
        <w:t>ю и изменения, указанные в п.1.</w:t>
      </w:r>
      <w:r w:rsidR="008B7E3F">
        <w:rPr>
          <w:sz w:val="22"/>
          <w:szCs w:val="22"/>
        </w:rPr>
        <w:t>7</w:t>
      </w:r>
      <w:r w:rsidR="005141F9" w:rsidRPr="00B42D0A">
        <w:rPr>
          <w:sz w:val="22"/>
          <w:szCs w:val="22"/>
        </w:rPr>
        <w:t>,  результат работ признается недостигнутым, выполненные Генподрядчиком работы являются бросовыми и оплате не подлежат, а ранее уплаченные суммы подлежат возврату Заказчику.</w:t>
      </w:r>
    </w:p>
    <w:p w:rsidR="00CA194C" w:rsidRPr="00B42D0A" w:rsidRDefault="00CA194C" w:rsidP="00AA5246">
      <w:pPr>
        <w:suppressAutoHyphens/>
        <w:ind w:firstLine="284"/>
        <w:jc w:val="both"/>
        <w:rPr>
          <w:sz w:val="22"/>
          <w:szCs w:val="22"/>
        </w:rPr>
      </w:pPr>
      <w:r w:rsidRPr="00B42D0A">
        <w:rPr>
          <w:sz w:val="22"/>
          <w:szCs w:val="22"/>
        </w:rPr>
        <w:t>1.</w:t>
      </w:r>
      <w:r w:rsidR="008B7E3F">
        <w:rPr>
          <w:sz w:val="22"/>
          <w:szCs w:val="22"/>
        </w:rPr>
        <w:t>9</w:t>
      </w:r>
      <w:r w:rsidR="006D3538">
        <w:rPr>
          <w:sz w:val="22"/>
          <w:szCs w:val="22"/>
        </w:rPr>
        <w:t>.</w:t>
      </w:r>
      <w:r w:rsidRPr="00B42D0A">
        <w:rPr>
          <w:bCs/>
          <w:sz w:val="22"/>
          <w:szCs w:val="22"/>
        </w:rPr>
        <w:t>В случаях, когда проведение повторной экспертизы</w:t>
      </w:r>
      <w:r w:rsidR="00FD6160">
        <w:rPr>
          <w:bCs/>
          <w:sz w:val="22"/>
          <w:szCs w:val="22"/>
        </w:rPr>
        <w:t xml:space="preserve"> обусловлено действиями Генп</w:t>
      </w:r>
      <w:r w:rsidRPr="00B42D0A">
        <w:rPr>
          <w:bCs/>
          <w:sz w:val="22"/>
          <w:szCs w:val="22"/>
        </w:rPr>
        <w:t xml:space="preserve">одрядчика, расходы на проведение повторной экспертизы оплачивает </w:t>
      </w:r>
      <w:r w:rsidR="00FD6160">
        <w:rPr>
          <w:bCs/>
          <w:sz w:val="22"/>
          <w:szCs w:val="22"/>
        </w:rPr>
        <w:t>Генп</w:t>
      </w:r>
      <w:r w:rsidRPr="00B42D0A">
        <w:rPr>
          <w:bCs/>
          <w:sz w:val="22"/>
          <w:szCs w:val="22"/>
        </w:rPr>
        <w:t xml:space="preserve">одрядчик. В случаях, когда проведение повторной экспертизы обусловлено </w:t>
      </w:r>
      <w:r w:rsidR="006D3538" w:rsidRPr="00B42D0A">
        <w:rPr>
          <w:bCs/>
          <w:sz w:val="22"/>
          <w:szCs w:val="22"/>
        </w:rPr>
        <w:t>действиями,</w:t>
      </w:r>
      <w:r w:rsidRPr="00B42D0A">
        <w:rPr>
          <w:bCs/>
          <w:sz w:val="22"/>
          <w:szCs w:val="22"/>
        </w:rPr>
        <w:t xml:space="preserve"> как Заказчика так и </w:t>
      </w:r>
      <w:r w:rsidR="00FD6160">
        <w:rPr>
          <w:bCs/>
          <w:sz w:val="22"/>
          <w:szCs w:val="22"/>
        </w:rPr>
        <w:t>Генп</w:t>
      </w:r>
      <w:r w:rsidRPr="00B42D0A">
        <w:rPr>
          <w:bCs/>
          <w:sz w:val="22"/>
          <w:szCs w:val="22"/>
        </w:rPr>
        <w:t>одрядчика, расходы на проведение повторной экспертизы Стороны несут поровну</w:t>
      </w:r>
      <w:r w:rsidR="006D3538">
        <w:rPr>
          <w:bCs/>
          <w:color w:val="FF0000"/>
          <w:sz w:val="22"/>
          <w:szCs w:val="22"/>
        </w:rPr>
        <w:t>.</w:t>
      </w:r>
      <w:r w:rsidR="00F94E88" w:rsidRPr="00B42D0A">
        <w:rPr>
          <w:bCs/>
          <w:sz w:val="22"/>
          <w:szCs w:val="22"/>
        </w:rPr>
        <w:t xml:space="preserve">В случаях, когда проведение повторной экспертизы обусловлено действиями Заказчика, расходы на проведение повторной экспертизы </w:t>
      </w:r>
      <w:r w:rsidR="00F94E88">
        <w:rPr>
          <w:bCs/>
          <w:sz w:val="22"/>
          <w:szCs w:val="22"/>
        </w:rPr>
        <w:t>оплачивает Заказчик.</w:t>
      </w:r>
    </w:p>
    <w:p w:rsidR="00A535C6" w:rsidRPr="00FD6160" w:rsidRDefault="00B35CAA" w:rsidP="00AA5246">
      <w:pPr>
        <w:pStyle w:val="212"/>
        <w:tabs>
          <w:tab w:val="left" w:pos="0"/>
          <w:tab w:val="left" w:pos="1920"/>
        </w:tabs>
        <w:spacing w:after="0"/>
        <w:ind w:left="0" w:firstLine="284"/>
        <w:jc w:val="both"/>
        <w:rPr>
          <w:rFonts w:ascii="Times New Roman" w:hAnsi="Times New Roman" w:cs="Times New Roman"/>
          <w:i/>
          <w:sz w:val="22"/>
          <w:szCs w:val="22"/>
        </w:rPr>
      </w:pPr>
      <w:r w:rsidRPr="00790164">
        <w:rPr>
          <w:rFonts w:ascii="Times New Roman" w:hAnsi="Times New Roman" w:cs="Times New Roman"/>
          <w:sz w:val="22"/>
          <w:szCs w:val="22"/>
        </w:rPr>
        <w:t>1.1</w:t>
      </w:r>
      <w:r w:rsidR="008B7E3F">
        <w:rPr>
          <w:rFonts w:ascii="Times New Roman" w:hAnsi="Times New Roman" w:cs="Times New Roman"/>
          <w:sz w:val="22"/>
          <w:szCs w:val="22"/>
        </w:rPr>
        <w:t>0</w:t>
      </w:r>
      <w:r w:rsidR="00A535C6" w:rsidRPr="00790164">
        <w:rPr>
          <w:rFonts w:ascii="Times New Roman" w:hAnsi="Times New Roman" w:cs="Times New Roman"/>
          <w:sz w:val="22"/>
          <w:szCs w:val="22"/>
        </w:rPr>
        <w:t>.</w:t>
      </w:r>
      <w:r w:rsidR="00A535C6" w:rsidRPr="00FD6160">
        <w:rPr>
          <w:rFonts w:ascii="Times New Roman" w:hAnsi="Times New Roman" w:cs="Times New Roman"/>
          <w:i/>
          <w:sz w:val="22"/>
          <w:szCs w:val="22"/>
        </w:rPr>
        <w:t xml:space="preserve"> Ведение авторского надзора за выполнением строительно-монтажных работ должно:</w:t>
      </w:r>
    </w:p>
    <w:p w:rsidR="00A535C6" w:rsidRPr="00B42D0A" w:rsidRDefault="00B35CAA" w:rsidP="00AA5246">
      <w:pPr>
        <w:pStyle w:val="212"/>
        <w:tabs>
          <w:tab w:val="left" w:pos="0"/>
          <w:tab w:val="left" w:pos="1920"/>
        </w:tabs>
        <w:spacing w:after="0"/>
        <w:ind w:left="0" w:firstLine="284"/>
        <w:jc w:val="both"/>
        <w:rPr>
          <w:rFonts w:ascii="Times New Roman" w:hAnsi="Times New Roman" w:cs="Times New Roman"/>
          <w:sz w:val="22"/>
          <w:szCs w:val="22"/>
        </w:rPr>
      </w:pPr>
      <w:r w:rsidRPr="00B42D0A">
        <w:rPr>
          <w:rFonts w:ascii="Times New Roman" w:hAnsi="Times New Roman" w:cs="Times New Roman"/>
          <w:sz w:val="22"/>
          <w:szCs w:val="22"/>
        </w:rPr>
        <w:t>1.1</w:t>
      </w:r>
      <w:r w:rsidR="008B7E3F">
        <w:rPr>
          <w:rFonts w:ascii="Times New Roman" w:hAnsi="Times New Roman" w:cs="Times New Roman"/>
          <w:sz w:val="22"/>
          <w:szCs w:val="22"/>
        </w:rPr>
        <w:t>0</w:t>
      </w:r>
      <w:r w:rsidR="00A535C6" w:rsidRPr="00B42D0A">
        <w:rPr>
          <w:rFonts w:ascii="Times New Roman" w:hAnsi="Times New Roman" w:cs="Times New Roman"/>
          <w:sz w:val="22"/>
          <w:szCs w:val="22"/>
        </w:rPr>
        <w:t>.1. Осуществляться Ген</w:t>
      </w:r>
      <w:r w:rsidRPr="00B42D0A">
        <w:rPr>
          <w:rFonts w:ascii="Times New Roman" w:hAnsi="Times New Roman" w:cs="Times New Roman"/>
          <w:sz w:val="22"/>
          <w:szCs w:val="22"/>
        </w:rPr>
        <w:t>п</w:t>
      </w:r>
      <w:r w:rsidR="00A535C6" w:rsidRPr="00B42D0A">
        <w:rPr>
          <w:rFonts w:ascii="Times New Roman" w:hAnsi="Times New Roman" w:cs="Times New Roman"/>
          <w:sz w:val="22"/>
          <w:szCs w:val="22"/>
        </w:rPr>
        <w:t>одрядчиком в целях обеспечения соответствия выполнения строительно-монтажных работ решениям, содержащимся в рабочей документации. Ведение авторского надзора осуществляется постоянно в рабочие дни в течение всего срока производства строительно-монтажных работ;</w:t>
      </w:r>
    </w:p>
    <w:p w:rsidR="00A535C6" w:rsidRPr="00B42D0A" w:rsidRDefault="00B35CAA" w:rsidP="00AA5246">
      <w:pPr>
        <w:tabs>
          <w:tab w:val="left" w:pos="0"/>
        </w:tabs>
        <w:ind w:firstLine="284"/>
        <w:jc w:val="both"/>
        <w:rPr>
          <w:sz w:val="22"/>
          <w:szCs w:val="22"/>
        </w:rPr>
      </w:pPr>
      <w:r w:rsidRPr="00B42D0A">
        <w:rPr>
          <w:sz w:val="22"/>
          <w:szCs w:val="22"/>
        </w:rPr>
        <w:t>1.1</w:t>
      </w:r>
      <w:r w:rsidR="008B7E3F">
        <w:rPr>
          <w:sz w:val="22"/>
          <w:szCs w:val="22"/>
        </w:rPr>
        <w:t>0</w:t>
      </w:r>
      <w:r w:rsidR="00A535C6" w:rsidRPr="00B42D0A">
        <w:rPr>
          <w:sz w:val="22"/>
          <w:szCs w:val="22"/>
        </w:rPr>
        <w:t>.2. Осуществляться в соответствии со Сводом правил по проектированию и строительству «Авторский надзор за строительством зданий и сооружений» (СП 11-110-99).</w:t>
      </w:r>
    </w:p>
    <w:p w:rsidR="005141F9" w:rsidRPr="00B42D0A" w:rsidRDefault="005141F9" w:rsidP="00AA5246">
      <w:pPr>
        <w:ind w:firstLine="284"/>
        <w:jc w:val="both"/>
        <w:rPr>
          <w:sz w:val="22"/>
          <w:szCs w:val="22"/>
        </w:rPr>
      </w:pPr>
    </w:p>
    <w:p w:rsidR="005141F9" w:rsidRPr="00B42D0A" w:rsidRDefault="005141F9" w:rsidP="005141F9">
      <w:pPr>
        <w:ind w:firstLine="284"/>
        <w:jc w:val="both"/>
        <w:rPr>
          <w:sz w:val="22"/>
          <w:szCs w:val="22"/>
        </w:rPr>
      </w:pPr>
    </w:p>
    <w:p w:rsidR="005141F9" w:rsidRPr="00B42D0A" w:rsidRDefault="005141F9" w:rsidP="005141F9">
      <w:pPr>
        <w:keepNext/>
        <w:jc w:val="center"/>
        <w:rPr>
          <w:b/>
          <w:iCs/>
          <w:sz w:val="22"/>
          <w:szCs w:val="22"/>
        </w:rPr>
      </w:pPr>
      <w:r w:rsidRPr="00B42D0A">
        <w:rPr>
          <w:b/>
          <w:iCs/>
          <w:sz w:val="22"/>
          <w:szCs w:val="22"/>
        </w:rPr>
        <w:t>Статья 2. Стоимость работ</w:t>
      </w:r>
    </w:p>
    <w:p w:rsidR="005141F9" w:rsidRPr="00B42D0A" w:rsidRDefault="005141F9" w:rsidP="005141F9">
      <w:pPr>
        <w:keepNext/>
        <w:jc w:val="center"/>
        <w:rPr>
          <w:b/>
          <w:iCs/>
          <w:sz w:val="22"/>
          <w:szCs w:val="22"/>
        </w:rPr>
      </w:pPr>
    </w:p>
    <w:p w:rsidR="005141F9" w:rsidRPr="00B42D0A" w:rsidRDefault="005141F9" w:rsidP="005141F9">
      <w:pPr>
        <w:ind w:firstLine="426"/>
        <w:jc w:val="both"/>
        <w:rPr>
          <w:b/>
          <w:bCs/>
          <w:sz w:val="22"/>
          <w:szCs w:val="22"/>
        </w:rPr>
      </w:pPr>
      <w:r w:rsidRPr="00B42D0A">
        <w:rPr>
          <w:sz w:val="22"/>
          <w:szCs w:val="22"/>
        </w:rPr>
        <w:t xml:space="preserve">2.1. Стоимость работ, предусмотренных п. 1.1 настоящего Договора, определяется протоколом согласования договорной цены (приложение </w:t>
      </w:r>
      <w:r w:rsidRPr="005E3406">
        <w:rPr>
          <w:sz w:val="22"/>
          <w:szCs w:val="22"/>
        </w:rPr>
        <w:t>№ 1</w:t>
      </w:r>
      <w:r w:rsidRPr="00B42D0A">
        <w:rPr>
          <w:sz w:val="22"/>
          <w:szCs w:val="22"/>
        </w:rPr>
        <w:t>), и составляет</w:t>
      </w:r>
      <w:r w:rsidRPr="00B42D0A">
        <w:rPr>
          <w:b/>
          <w:sz w:val="22"/>
          <w:szCs w:val="22"/>
        </w:rPr>
        <w:t>_____________</w:t>
      </w:r>
      <w:r w:rsidRPr="00B42D0A">
        <w:rPr>
          <w:b/>
          <w:bCs/>
          <w:sz w:val="22"/>
          <w:szCs w:val="22"/>
        </w:rPr>
        <w:t>(__________)</w:t>
      </w:r>
      <w:r w:rsidRPr="00B42D0A">
        <w:rPr>
          <w:bCs/>
          <w:sz w:val="22"/>
          <w:szCs w:val="22"/>
        </w:rPr>
        <w:t xml:space="preserve">, </w:t>
      </w:r>
      <w:r w:rsidRPr="00B42D0A">
        <w:rPr>
          <w:sz w:val="22"/>
          <w:szCs w:val="22"/>
        </w:rPr>
        <w:t xml:space="preserve">в том числе НДС 18% – _______ руб. </w:t>
      </w:r>
    </w:p>
    <w:p w:rsidR="005141F9" w:rsidRDefault="005141F9" w:rsidP="000A3FCC">
      <w:pPr>
        <w:ind w:firstLine="340"/>
        <w:jc w:val="both"/>
        <w:rPr>
          <w:sz w:val="22"/>
          <w:szCs w:val="22"/>
        </w:rPr>
      </w:pPr>
      <w:r w:rsidRPr="00B42D0A">
        <w:rPr>
          <w:sz w:val="22"/>
          <w:szCs w:val="22"/>
        </w:rPr>
        <w:t>2.2. Виды работ перечислены в протоколе согласования договорной цены (приложение № 1). Стоимость работ по п.2.1. включает в себя стоимость материалов,  изделий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3.3., 3.4. 4.17, 4.18, 4.26, 4.28, 4.30, 4.36, 4.37, 11.1, 11.2 договора.</w:t>
      </w:r>
    </w:p>
    <w:p w:rsidR="000A3FCC" w:rsidRPr="005E3406" w:rsidRDefault="000A3FCC" w:rsidP="000A3FCC">
      <w:pPr>
        <w:ind w:firstLine="340"/>
        <w:jc w:val="both"/>
        <w:rPr>
          <w:color w:val="000000" w:themeColor="text1"/>
        </w:rPr>
      </w:pPr>
      <w:r w:rsidRPr="005E3406">
        <w:rPr>
          <w:color w:val="000000" w:themeColor="text1"/>
        </w:rPr>
        <w:t>Стоимость работ по п.2.1</w:t>
      </w:r>
      <w:r w:rsidR="009872E4" w:rsidRPr="005E3406">
        <w:rPr>
          <w:color w:val="000000" w:themeColor="text1"/>
        </w:rPr>
        <w:t>, является</w:t>
      </w:r>
      <w:r w:rsidRPr="005E3406">
        <w:rPr>
          <w:color w:val="000000" w:themeColor="text1"/>
        </w:rPr>
        <w:t xml:space="preserve"> твёрдой и не подлежит изменению в ходе выполнения работ по настоящему Договору, за исключением случаев, указанных в п.2.3. Договора.</w:t>
      </w:r>
    </w:p>
    <w:p w:rsidR="000A3FCC" w:rsidRPr="005E3406" w:rsidRDefault="000A3FCC" w:rsidP="000A3FCC">
      <w:pPr>
        <w:pStyle w:val="aff9"/>
        <w:ind w:left="426"/>
        <w:contextualSpacing/>
        <w:jc w:val="both"/>
        <w:rPr>
          <w:color w:val="000000" w:themeColor="text1"/>
          <w:sz w:val="22"/>
          <w:szCs w:val="22"/>
        </w:rPr>
      </w:pPr>
      <w:r w:rsidRPr="005E3406">
        <w:rPr>
          <w:color w:val="000000" w:themeColor="text1"/>
        </w:rPr>
        <w:t xml:space="preserve">2.3. </w:t>
      </w:r>
      <w:r w:rsidRPr="005E3406">
        <w:rPr>
          <w:color w:val="000000" w:themeColor="text1"/>
          <w:sz w:val="22"/>
          <w:szCs w:val="22"/>
        </w:rPr>
        <w:t>Затраты на временные здания и сооружения (п.5. Приложения №1 к Договору) должны быть включены в общую стоимость работ по п.2.1. Договора</w:t>
      </w:r>
      <w:sdt>
        <w:sdtPr>
          <w:rPr>
            <w:color w:val="000000" w:themeColor="text1"/>
          </w:rPr>
          <w:id w:val="5547349"/>
          <w:placeholder>
            <w:docPart w:val="8355C3F1AE0D49D1A28F0EEC8A9B860A"/>
          </w:placeholder>
        </w:sdtPr>
        <w:sdtEndPr/>
        <w:sdtContent>
          <w:r w:rsidRPr="005E3406">
            <w:rPr>
              <w:color w:val="000000" w:themeColor="text1"/>
            </w:rPr>
            <w:t xml:space="preserve"> в размере </w:t>
          </w:r>
          <w:r w:rsidRPr="005E3406">
            <w:rPr>
              <w:color w:val="000000" w:themeColor="text1"/>
              <w:sz w:val="22"/>
              <w:szCs w:val="22"/>
            </w:rPr>
            <w:t xml:space="preserve">лимита средств - 3,12% от стоимости строительно-монтажных работ по Приложению № 1 к настоящему Договору.  </w:t>
          </w:r>
          <w:r w:rsidRPr="005E3406">
            <w:rPr>
              <w:color w:val="000000" w:themeColor="text1"/>
              <w:sz w:val="22"/>
              <w:szCs w:val="22"/>
            </w:rPr>
            <w:tab/>
          </w:r>
          <w:r w:rsidRPr="005E3406">
            <w:rPr>
              <w:color w:val="000000" w:themeColor="text1"/>
              <w:sz w:val="22"/>
              <w:szCs w:val="22"/>
            </w:rPr>
            <w:tab/>
            <w:t xml:space="preserve">Затраты на непредвиденные расходы (п.6. Приложения №1 к Договору) должны быть включены </w:t>
          </w:r>
          <w:r w:rsidRPr="005E3406">
            <w:rPr>
              <w:color w:val="000000" w:themeColor="text1"/>
              <w:sz w:val="22"/>
              <w:szCs w:val="22"/>
            </w:rPr>
            <w:lastRenderedPageBreak/>
            <w:t>в общую стоимость работ по п.2.1. Договора</w:t>
          </w:r>
          <w:r w:rsidRPr="005E3406">
            <w:rPr>
              <w:color w:val="000000" w:themeColor="text1"/>
            </w:rPr>
            <w:t xml:space="preserve"> в размере </w:t>
          </w:r>
          <w:r w:rsidRPr="005E3406">
            <w:rPr>
              <w:color w:val="000000" w:themeColor="text1"/>
              <w:sz w:val="22"/>
              <w:szCs w:val="22"/>
            </w:rPr>
            <w:t>лимита средств –3% от стоимости работ по Приложению № 1 к настоящему Договору</w:t>
          </w:r>
          <w:sdt>
            <w:sdtPr>
              <w:rPr>
                <w:color w:val="000000" w:themeColor="text1"/>
              </w:rPr>
              <w:id w:val="5547350"/>
              <w:placeholder>
                <w:docPart w:val="D0D37B34DDCE4947BD0B67C210CD58AC"/>
              </w:placeholder>
            </w:sdtPr>
            <w:sdtEndPr/>
            <w:sdtContent>
              <w:r w:rsidRPr="005E3406">
                <w:rPr>
                  <w:color w:val="000000" w:themeColor="text1"/>
                </w:rPr>
                <w:t>.</w:t>
              </w:r>
            </w:sdtContent>
          </w:sdt>
        </w:sdtContent>
      </w:sdt>
    </w:p>
    <w:p w:rsidR="000A3FCC" w:rsidRPr="005E3406" w:rsidRDefault="000A3FCC" w:rsidP="000A3FCC">
      <w:pPr>
        <w:ind w:firstLine="340"/>
        <w:jc w:val="both"/>
        <w:rPr>
          <w:color w:val="000000" w:themeColor="text1"/>
          <w:sz w:val="22"/>
          <w:szCs w:val="22"/>
        </w:rPr>
      </w:pPr>
      <w:r w:rsidRPr="005E3406">
        <w:rPr>
          <w:color w:val="000000" w:themeColor="text1"/>
        </w:rPr>
        <w:t xml:space="preserve">Затраты на временные здания и сооружения и непредвиденные затраты подлежат оплате </w:t>
      </w:r>
      <w:r w:rsidR="009872E4" w:rsidRPr="005E3406">
        <w:rPr>
          <w:color w:val="000000" w:themeColor="text1"/>
        </w:rPr>
        <w:t>только при</w:t>
      </w:r>
      <w:r w:rsidRPr="005E3406">
        <w:rPr>
          <w:color w:val="000000" w:themeColor="text1"/>
        </w:rPr>
        <w:t xml:space="preserve"> условии подтверждения фактических затрат, оформленных актами в соответствии с п.4.</w:t>
      </w:r>
      <w:r w:rsidR="006C1CC4" w:rsidRPr="005E3406">
        <w:rPr>
          <w:color w:val="000000" w:themeColor="text1"/>
        </w:rPr>
        <w:t>35</w:t>
      </w:r>
      <w:r w:rsidRPr="005E3406">
        <w:rPr>
          <w:color w:val="000000" w:themeColor="text1"/>
        </w:rPr>
        <w:t xml:space="preserve"> Договора, но не более сумм, указанных в п.5 и 6 Приложения №1.</w:t>
      </w:r>
    </w:p>
    <w:p w:rsidR="005141F9" w:rsidRDefault="005141F9" w:rsidP="00C826CA">
      <w:pPr>
        <w:autoSpaceDE w:val="0"/>
        <w:autoSpaceDN w:val="0"/>
        <w:adjustRightInd w:val="0"/>
        <w:ind w:firstLine="340"/>
        <w:jc w:val="both"/>
        <w:rPr>
          <w:sz w:val="22"/>
          <w:szCs w:val="22"/>
        </w:rPr>
      </w:pPr>
      <w:r w:rsidRPr="00377B57">
        <w:rPr>
          <w:color w:val="000000" w:themeColor="text1"/>
          <w:sz w:val="22"/>
          <w:szCs w:val="22"/>
        </w:rPr>
        <w:t>2.</w:t>
      </w:r>
      <w:r w:rsidR="000A3FCC">
        <w:rPr>
          <w:color w:val="000000" w:themeColor="text1"/>
          <w:sz w:val="22"/>
          <w:szCs w:val="22"/>
        </w:rPr>
        <w:t>4</w:t>
      </w:r>
      <w:r w:rsidRPr="00377B57">
        <w:rPr>
          <w:color w:val="000000" w:themeColor="text1"/>
          <w:sz w:val="22"/>
          <w:szCs w:val="22"/>
        </w:rPr>
        <w:t>.</w:t>
      </w:r>
      <w:r w:rsidRPr="00B42D0A">
        <w:rPr>
          <w:sz w:val="22"/>
          <w:szCs w:val="22"/>
        </w:rPr>
        <w:t xml:space="preserve"> При обнаружении необходимости выполнения дополнительного объема работ в процессе производства работ, либо изменения объемов, не влекущих изменений или дополнений в разработанной Генподрядчиком проектно-технической документации, стоимость работ по п.2.1. изменению не подлежит.</w:t>
      </w:r>
    </w:p>
    <w:p w:rsidR="000A3FCC" w:rsidRPr="005E3406" w:rsidRDefault="000A3FCC" w:rsidP="000A3FCC">
      <w:pPr>
        <w:ind w:firstLine="340"/>
        <w:jc w:val="both"/>
        <w:rPr>
          <w:color w:val="000000" w:themeColor="text1"/>
        </w:rPr>
      </w:pPr>
      <w:r w:rsidRPr="007312A2">
        <w:t xml:space="preserve">2.5.  </w:t>
      </w:r>
      <w:r w:rsidRPr="005E3406">
        <w:rPr>
          <w:color w:val="000000" w:themeColor="text1"/>
          <w:sz w:val="22"/>
          <w:szCs w:val="22"/>
        </w:rPr>
        <w:t>Определение стоимости работ, оговоренных в пункте 2.3, будет производиться на основании утвержденных Заказчиком сметных расчетов. Сметные расчеты должны быть составлены в соответствии с Регламентами определения стоимости СМР и ПНР на последующие работы до их полного завершения (Приложения № 13 и №14)</w:t>
      </w:r>
    </w:p>
    <w:p w:rsidR="000A3FCC" w:rsidRDefault="000A3FCC" w:rsidP="00C826CA">
      <w:pPr>
        <w:autoSpaceDE w:val="0"/>
        <w:autoSpaceDN w:val="0"/>
        <w:adjustRightInd w:val="0"/>
        <w:ind w:firstLine="340"/>
        <w:jc w:val="both"/>
        <w:rPr>
          <w:sz w:val="22"/>
          <w:szCs w:val="22"/>
        </w:rPr>
      </w:pPr>
    </w:p>
    <w:p w:rsidR="005141F9" w:rsidRPr="00B42D0A" w:rsidRDefault="005141F9" w:rsidP="005141F9">
      <w:pPr>
        <w:keepNext/>
        <w:spacing w:before="120"/>
        <w:ind w:left="360" w:firstLine="348"/>
        <w:jc w:val="center"/>
        <w:outlineLvl w:val="2"/>
        <w:rPr>
          <w:b/>
          <w:bCs/>
          <w:iCs/>
          <w:sz w:val="22"/>
          <w:szCs w:val="22"/>
        </w:rPr>
      </w:pPr>
      <w:r w:rsidRPr="00B42D0A">
        <w:rPr>
          <w:b/>
          <w:bCs/>
          <w:sz w:val="22"/>
          <w:szCs w:val="22"/>
        </w:rPr>
        <w:t>Статья 3. Обеспечение строительными материалами и оборудованием</w:t>
      </w:r>
      <w:r w:rsidRPr="00B42D0A">
        <w:rPr>
          <w:b/>
          <w:bCs/>
          <w:iCs/>
          <w:sz w:val="22"/>
          <w:szCs w:val="22"/>
        </w:rPr>
        <w:t>.</w:t>
      </w:r>
    </w:p>
    <w:p w:rsidR="005141F9" w:rsidRPr="00B42D0A" w:rsidRDefault="005141F9" w:rsidP="005141F9">
      <w:pPr>
        <w:autoSpaceDE w:val="0"/>
        <w:autoSpaceDN w:val="0"/>
        <w:adjustRightInd w:val="0"/>
        <w:ind w:firstLine="284"/>
        <w:jc w:val="both"/>
        <w:rPr>
          <w:sz w:val="22"/>
          <w:szCs w:val="22"/>
        </w:rPr>
      </w:pPr>
      <w:r w:rsidRPr="00B42D0A">
        <w:rPr>
          <w:sz w:val="22"/>
          <w:szCs w:val="22"/>
        </w:rPr>
        <w:t>3.1. Генподрядчик принимает на себя обязательство по обеспечению работ</w:t>
      </w:r>
      <w:r w:rsidRPr="00B42D0A">
        <w:rPr>
          <w:bCs/>
          <w:sz w:val="22"/>
          <w:szCs w:val="22"/>
        </w:rPr>
        <w:t>по п.1.1. всеми материалами, изделиями  и оборудованием согласно разработанной Генподрядчиком проектно-технич</w:t>
      </w:r>
      <w:r w:rsidRPr="00B42D0A">
        <w:rPr>
          <w:sz w:val="22"/>
          <w:szCs w:val="22"/>
        </w:rPr>
        <w:t>еской документации</w:t>
      </w:r>
    </w:p>
    <w:p w:rsidR="005141F9" w:rsidRPr="00B42D0A" w:rsidRDefault="005141F9" w:rsidP="005141F9">
      <w:pPr>
        <w:ind w:firstLine="284"/>
        <w:jc w:val="both"/>
        <w:rPr>
          <w:sz w:val="22"/>
          <w:szCs w:val="22"/>
        </w:rPr>
      </w:pPr>
      <w:r w:rsidRPr="00B42D0A">
        <w:rPr>
          <w:sz w:val="22"/>
          <w:szCs w:val="22"/>
        </w:rPr>
        <w:t>3.2.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СМК-ПК-7.</w:t>
      </w:r>
    </w:p>
    <w:p w:rsidR="005141F9" w:rsidRPr="00B42D0A" w:rsidRDefault="005141F9" w:rsidP="005141F9">
      <w:pPr>
        <w:ind w:firstLine="284"/>
        <w:jc w:val="both"/>
        <w:rPr>
          <w:sz w:val="22"/>
          <w:szCs w:val="22"/>
        </w:rPr>
      </w:pPr>
      <w:r w:rsidRPr="00B42D0A">
        <w:rPr>
          <w:sz w:val="22"/>
          <w:szCs w:val="22"/>
        </w:rPr>
        <w:t xml:space="preserve">3.3. Генподрядчик обязуется выполнить на строительной площадке </w:t>
      </w:r>
      <w:r w:rsidR="000A3FCC" w:rsidRPr="005E3406">
        <w:rPr>
          <w:color w:val="000000" w:themeColor="text1"/>
        </w:rPr>
        <w:t>доставку</w:t>
      </w:r>
      <w:r w:rsidR="000A3FCC">
        <w:t xml:space="preserve">, </w:t>
      </w:r>
      <w:r w:rsidRPr="00B42D0A">
        <w:rPr>
          <w:sz w:val="22"/>
          <w:szCs w:val="22"/>
        </w:rPr>
        <w:t>приемку, разгрузку, складирование и охрану прибывающих на объект материалов и оборудования.</w:t>
      </w:r>
    </w:p>
    <w:p w:rsidR="005141F9" w:rsidRPr="00B42D0A" w:rsidRDefault="005141F9" w:rsidP="005141F9">
      <w:pPr>
        <w:ind w:firstLine="284"/>
        <w:jc w:val="both"/>
        <w:rPr>
          <w:sz w:val="22"/>
          <w:szCs w:val="22"/>
        </w:rPr>
      </w:pPr>
      <w:r w:rsidRPr="00B42D0A">
        <w:rPr>
          <w:sz w:val="22"/>
          <w:szCs w:val="22"/>
        </w:rPr>
        <w:t>3.4. Все предоставляемые для выполнения работ материалы должны иметь (в случаях, предусмотренных законодательством):</w:t>
      </w:r>
    </w:p>
    <w:p w:rsidR="005141F9" w:rsidRPr="00B42D0A" w:rsidRDefault="005141F9" w:rsidP="005141F9">
      <w:pPr>
        <w:numPr>
          <w:ilvl w:val="0"/>
          <w:numId w:val="4"/>
        </w:numPr>
        <w:ind w:left="0" w:firstLine="284"/>
        <w:jc w:val="both"/>
        <w:rPr>
          <w:sz w:val="22"/>
          <w:szCs w:val="22"/>
        </w:rPr>
      </w:pPr>
      <w:r w:rsidRPr="00B42D0A">
        <w:rPr>
          <w:sz w:val="22"/>
          <w:szCs w:val="22"/>
        </w:rPr>
        <w:t>Сертификаты качества, выданные производителем,</w:t>
      </w:r>
    </w:p>
    <w:p w:rsidR="005141F9" w:rsidRPr="00B42D0A" w:rsidRDefault="005141F9" w:rsidP="005141F9">
      <w:pPr>
        <w:numPr>
          <w:ilvl w:val="0"/>
          <w:numId w:val="4"/>
        </w:numPr>
        <w:ind w:left="0" w:firstLine="284"/>
        <w:jc w:val="both"/>
        <w:rPr>
          <w:sz w:val="22"/>
          <w:szCs w:val="22"/>
        </w:rPr>
      </w:pPr>
      <w:r w:rsidRPr="00B42D0A">
        <w:rPr>
          <w:sz w:val="22"/>
          <w:szCs w:val="22"/>
        </w:rPr>
        <w:t>Сертификаты соответствия Госстандарта Российской Федерации,</w:t>
      </w:r>
    </w:p>
    <w:p w:rsidR="005141F9" w:rsidRPr="00B42D0A" w:rsidRDefault="005141F9" w:rsidP="005141F9">
      <w:pPr>
        <w:numPr>
          <w:ilvl w:val="0"/>
          <w:numId w:val="4"/>
        </w:numPr>
        <w:ind w:left="0" w:firstLine="284"/>
        <w:jc w:val="both"/>
        <w:rPr>
          <w:sz w:val="22"/>
          <w:szCs w:val="22"/>
        </w:rPr>
      </w:pPr>
      <w:r w:rsidRPr="00B42D0A">
        <w:rPr>
          <w:sz w:val="22"/>
          <w:szCs w:val="22"/>
        </w:rPr>
        <w:t>Сертификаты страны происхождения,</w:t>
      </w:r>
    </w:p>
    <w:p w:rsidR="005141F9" w:rsidRPr="00B42D0A" w:rsidRDefault="005141F9" w:rsidP="005141F9">
      <w:pPr>
        <w:numPr>
          <w:ilvl w:val="0"/>
          <w:numId w:val="4"/>
        </w:numPr>
        <w:ind w:left="0" w:firstLine="284"/>
        <w:jc w:val="both"/>
        <w:rPr>
          <w:sz w:val="22"/>
          <w:szCs w:val="22"/>
        </w:rPr>
      </w:pPr>
      <w:r w:rsidRPr="00B42D0A">
        <w:rPr>
          <w:sz w:val="22"/>
          <w:szCs w:val="22"/>
        </w:rPr>
        <w:t>Технические паспорта и другие документы, удостоверяющие их качество.</w:t>
      </w:r>
    </w:p>
    <w:p w:rsidR="00E62C4C" w:rsidRPr="005E3406" w:rsidRDefault="00E62C4C" w:rsidP="00E62C4C">
      <w:pPr>
        <w:jc w:val="both"/>
        <w:rPr>
          <w:color w:val="000000" w:themeColor="text1"/>
          <w:sz w:val="22"/>
          <w:szCs w:val="22"/>
        </w:rPr>
      </w:pPr>
      <w:r w:rsidRPr="005E3406">
        <w:rPr>
          <w:color w:val="000000" w:themeColor="text1"/>
          <w:sz w:val="22"/>
          <w:szCs w:val="22"/>
        </w:rPr>
        <w:t xml:space="preserve">Поставляемое Генподрядчиком оборудование должно, кроме того, соответствовать требованиям Технических регламентов, в том числе 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w:t>
      </w:r>
    </w:p>
    <w:p w:rsidR="005141F9" w:rsidRPr="00E62C4C" w:rsidRDefault="00D77E84" w:rsidP="00E62C4C">
      <w:pPr>
        <w:jc w:val="both"/>
        <w:rPr>
          <w:sz w:val="22"/>
          <w:szCs w:val="22"/>
        </w:rPr>
      </w:pPr>
      <w:sdt>
        <w:sdtPr>
          <w:rPr>
            <w:color w:val="000000" w:themeColor="text1"/>
          </w:rPr>
          <w:id w:val="2040546060"/>
          <w:placeholder>
            <w:docPart w:val="62BC8D9CD0B94B45B6D4759008FB1F7F"/>
          </w:placeholder>
        </w:sdtPr>
        <w:sdtEndPr/>
        <w:sdtContent>
          <w:r w:rsidR="00E62C4C" w:rsidRPr="005E3406">
            <w:rPr>
              <w:color w:val="000000" w:themeColor="text1"/>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 На все вновь монтируемые трубопроводы, не подпадающие под действие требований ТР ТС 032/2013, Генподрядчик предоставляет положительные заключения экспертизы промышленной безопасности на технические</w:t>
          </w:r>
        </w:sdtContent>
      </w:sdt>
      <w:r w:rsidR="00E62C4C" w:rsidRPr="005E3406">
        <w:rPr>
          <w:color w:val="000000" w:themeColor="text1"/>
          <w:sz w:val="22"/>
          <w:szCs w:val="22"/>
        </w:rPr>
        <w:t xml:space="preserve"> </w:t>
      </w:r>
      <w:r w:rsidR="009872E4" w:rsidRPr="005E3406">
        <w:rPr>
          <w:color w:val="000000" w:themeColor="text1"/>
          <w:sz w:val="22"/>
          <w:szCs w:val="22"/>
        </w:rPr>
        <w:t>устройства.</w:t>
      </w:r>
    </w:p>
    <w:p w:rsidR="005141F9" w:rsidRPr="00B42D0A" w:rsidRDefault="005141F9" w:rsidP="005141F9">
      <w:pPr>
        <w:ind w:firstLine="284"/>
        <w:jc w:val="both"/>
        <w:rPr>
          <w:sz w:val="22"/>
          <w:szCs w:val="22"/>
        </w:rPr>
      </w:pPr>
      <w:r w:rsidRPr="00B42D0A">
        <w:rPr>
          <w:sz w:val="22"/>
          <w:szCs w:val="22"/>
        </w:rPr>
        <w:t>Подлинники, либо нотариально заверенные копии указанных документов, на поставляемое Генподрядчиком по настоящему договору оборудование и технологические трубопроводы, Генподрядчик передает Заказчику в соответствии с п.7.4 настоящего договора.</w:t>
      </w:r>
    </w:p>
    <w:p w:rsidR="005141F9" w:rsidRPr="00B42D0A" w:rsidRDefault="005141F9" w:rsidP="005141F9">
      <w:pPr>
        <w:ind w:firstLine="284"/>
        <w:jc w:val="both"/>
        <w:rPr>
          <w:sz w:val="22"/>
          <w:szCs w:val="22"/>
        </w:rPr>
      </w:pPr>
      <w:r w:rsidRPr="00B42D0A">
        <w:rPr>
          <w:sz w:val="22"/>
          <w:szCs w:val="22"/>
        </w:rPr>
        <w:t>3.5.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5141F9" w:rsidRPr="00B42D0A" w:rsidRDefault="005141F9" w:rsidP="005141F9">
      <w:pPr>
        <w:ind w:firstLine="348"/>
        <w:jc w:val="center"/>
        <w:rPr>
          <w:b/>
          <w:iCs/>
          <w:sz w:val="22"/>
          <w:szCs w:val="22"/>
        </w:rPr>
      </w:pPr>
    </w:p>
    <w:p w:rsidR="005141F9" w:rsidRPr="00B42D0A" w:rsidRDefault="005141F9" w:rsidP="005141F9">
      <w:pPr>
        <w:ind w:firstLine="348"/>
        <w:jc w:val="center"/>
        <w:rPr>
          <w:b/>
          <w:iCs/>
          <w:sz w:val="22"/>
          <w:szCs w:val="22"/>
        </w:rPr>
      </w:pPr>
      <w:r w:rsidRPr="00B42D0A">
        <w:rPr>
          <w:b/>
          <w:iCs/>
          <w:sz w:val="22"/>
          <w:szCs w:val="22"/>
        </w:rPr>
        <w:t>Статья 4. Обязанности Генподрядчика</w:t>
      </w:r>
    </w:p>
    <w:p w:rsidR="005141F9" w:rsidRPr="00B42D0A" w:rsidRDefault="005141F9" w:rsidP="005141F9">
      <w:pPr>
        <w:tabs>
          <w:tab w:val="left" w:pos="1240"/>
        </w:tabs>
        <w:ind w:firstLine="348"/>
        <w:jc w:val="center"/>
        <w:rPr>
          <w:b/>
          <w:sz w:val="22"/>
          <w:szCs w:val="22"/>
        </w:rPr>
      </w:pPr>
      <w:r w:rsidRPr="00B42D0A">
        <w:rPr>
          <w:b/>
          <w:sz w:val="22"/>
          <w:szCs w:val="22"/>
        </w:rPr>
        <w:t>Для выполнения работ по настоящему договору Генподрядчик обязан:</w:t>
      </w:r>
    </w:p>
    <w:p w:rsidR="005141F9" w:rsidRPr="00B42D0A" w:rsidRDefault="005141F9" w:rsidP="005141F9">
      <w:pPr>
        <w:tabs>
          <w:tab w:val="left" w:pos="1240"/>
        </w:tabs>
        <w:ind w:firstLine="348"/>
        <w:jc w:val="center"/>
        <w:rPr>
          <w:b/>
          <w:sz w:val="22"/>
          <w:szCs w:val="22"/>
        </w:rPr>
      </w:pPr>
    </w:p>
    <w:p w:rsidR="00BA2B16" w:rsidRPr="00377B57" w:rsidRDefault="005141F9" w:rsidP="00A12AC9">
      <w:pPr>
        <w:ind w:firstLine="284"/>
        <w:jc w:val="both"/>
        <w:rPr>
          <w:i/>
          <w:color w:val="000000" w:themeColor="text1"/>
          <w:sz w:val="22"/>
          <w:szCs w:val="22"/>
        </w:rPr>
      </w:pPr>
      <w:r w:rsidRPr="00BA2B16">
        <w:rPr>
          <w:i/>
          <w:sz w:val="22"/>
          <w:szCs w:val="22"/>
        </w:rPr>
        <w:t xml:space="preserve">4.1. </w:t>
      </w:r>
      <w:r w:rsidR="00B46732" w:rsidRPr="00BA2B16">
        <w:rPr>
          <w:i/>
          <w:sz w:val="22"/>
          <w:szCs w:val="22"/>
        </w:rPr>
        <w:t xml:space="preserve">При </w:t>
      </w:r>
      <w:r w:rsidR="00B46732" w:rsidRPr="00377B57">
        <w:rPr>
          <w:i/>
          <w:color w:val="000000" w:themeColor="text1"/>
          <w:sz w:val="22"/>
          <w:szCs w:val="22"/>
        </w:rPr>
        <w:t>проектировании Генподрядчик обязан</w:t>
      </w:r>
      <w:r w:rsidR="00BA2B16" w:rsidRPr="00377B57">
        <w:rPr>
          <w:i/>
          <w:color w:val="000000" w:themeColor="text1"/>
          <w:sz w:val="22"/>
          <w:szCs w:val="22"/>
        </w:rPr>
        <w:t>:</w:t>
      </w:r>
    </w:p>
    <w:p w:rsidR="005141F9" w:rsidRPr="00377B57" w:rsidRDefault="00BA2B16" w:rsidP="00A12AC9">
      <w:pPr>
        <w:ind w:firstLine="284"/>
        <w:jc w:val="both"/>
        <w:rPr>
          <w:color w:val="000000" w:themeColor="text1"/>
          <w:spacing w:val="4"/>
          <w:sz w:val="22"/>
          <w:szCs w:val="22"/>
        </w:rPr>
      </w:pPr>
      <w:r w:rsidRPr="00377B57">
        <w:rPr>
          <w:color w:val="000000" w:themeColor="text1"/>
          <w:sz w:val="22"/>
          <w:szCs w:val="22"/>
        </w:rPr>
        <w:t>Н</w:t>
      </w:r>
      <w:r w:rsidR="005141F9" w:rsidRPr="00377B57">
        <w:rPr>
          <w:color w:val="000000" w:themeColor="text1"/>
          <w:sz w:val="22"/>
          <w:szCs w:val="22"/>
        </w:rPr>
        <w:t>а основании в</w:t>
      </w:r>
      <w:r w:rsidR="00E0501D" w:rsidRPr="00377B57">
        <w:rPr>
          <w:color w:val="000000" w:themeColor="text1"/>
          <w:sz w:val="22"/>
          <w:szCs w:val="22"/>
        </w:rPr>
        <w:t xml:space="preserve">ыдаваемой Заказчиком </w:t>
      </w:r>
      <w:r w:rsidR="008831A5" w:rsidRPr="00377B57">
        <w:rPr>
          <w:color w:val="000000" w:themeColor="text1"/>
          <w:sz w:val="22"/>
          <w:szCs w:val="22"/>
        </w:rPr>
        <w:t xml:space="preserve">технической </w:t>
      </w:r>
      <w:r w:rsidR="005141F9" w:rsidRPr="00377B57">
        <w:rPr>
          <w:color w:val="000000" w:themeColor="text1"/>
          <w:sz w:val="22"/>
          <w:szCs w:val="22"/>
        </w:rPr>
        <w:t>документации</w:t>
      </w:r>
      <w:r w:rsidR="005141F9" w:rsidRPr="00377B57">
        <w:rPr>
          <w:color w:val="000000" w:themeColor="text1"/>
          <w:spacing w:val="4"/>
          <w:sz w:val="22"/>
          <w:szCs w:val="22"/>
        </w:rPr>
        <w:t>, указанной в Приложении №1 к настоящему Договору, разработать проектно-техническую документацию, передать ее Заказчику на рассмотрение</w:t>
      </w:r>
      <w:r w:rsidR="005141F9" w:rsidRPr="00377B57">
        <w:rPr>
          <w:color w:val="000000" w:themeColor="text1"/>
          <w:sz w:val="22"/>
          <w:szCs w:val="22"/>
        </w:rPr>
        <w:t>.</w:t>
      </w:r>
      <w:r w:rsidR="005141F9" w:rsidRPr="00377B57">
        <w:rPr>
          <w:color w:val="000000" w:themeColor="text1"/>
          <w:spacing w:val="4"/>
          <w:sz w:val="22"/>
          <w:szCs w:val="22"/>
        </w:rPr>
        <w:t xml:space="preserve"> Документация должна быть в обязательном порядке согласована с Заказчиком. </w:t>
      </w:r>
    </w:p>
    <w:p w:rsidR="005141F9" w:rsidRPr="00B42D0A" w:rsidRDefault="005141F9" w:rsidP="00A12AC9">
      <w:pPr>
        <w:ind w:firstLine="284"/>
        <w:jc w:val="both"/>
        <w:rPr>
          <w:spacing w:val="4"/>
          <w:sz w:val="22"/>
          <w:szCs w:val="22"/>
        </w:rPr>
      </w:pPr>
      <w:r w:rsidRPr="00377B57">
        <w:rPr>
          <w:color w:val="000000" w:themeColor="text1"/>
          <w:spacing w:val="4"/>
          <w:sz w:val="22"/>
          <w:szCs w:val="22"/>
        </w:rPr>
        <w:t xml:space="preserve">После согласования и утверждения </w:t>
      </w:r>
      <w:r w:rsidRPr="00377B57">
        <w:rPr>
          <w:color w:val="000000" w:themeColor="text1"/>
          <w:sz w:val="22"/>
          <w:szCs w:val="22"/>
        </w:rPr>
        <w:t>разработанная  проектная/рабочая документация</w:t>
      </w:r>
      <w:r w:rsidRPr="00B42D0A">
        <w:rPr>
          <w:sz w:val="22"/>
          <w:szCs w:val="22"/>
        </w:rPr>
        <w:t xml:space="preserve"> передается Генподрядчиком Заказчику на русском языке, в четырех экземплярах на бумажном носителе и в одном экземпляре на электронном носителе (сметная документация передается на электронном носителе в формате сметной программы  и в формате программы Excel, прочая документация - в формате </w:t>
      </w:r>
      <w:r w:rsidRPr="00B42D0A">
        <w:rPr>
          <w:sz w:val="22"/>
          <w:szCs w:val="22"/>
          <w:lang w:val="en-US"/>
        </w:rPr>
        <w:t>PDF</w:t>
      </w:r>
      <w:r w:rsidRPr="00B42D0A">
        <w:rPr>
          <w:sz w:val="22"/>
          <w:szCs w:val="22"/>
        </w:rPr>
        <w:t>)</w:t>
      </w:r>
      <w:r w:rsidRPr="00B42D0A">
        <w:rPr>
          <w:spacing w:val="4"/>
          <w:sz w:val="22"/>
          <w:szCs w:val="22"/>
        </w:rPr>
        <w:t xml:space="preserve">. </w:t>
      </w:r>
      <w:r w:rsidRPr="00B42D0A">
        <w:rPr>
          <w:spacing w:val="4"/>
          <w:sz w:val="22"/>
          <w:szCs w:val="22"/>
        </w:rPr>
        <w:lastRenderedPageBreak/>
        <w:t>Два экземпляра Документации, остаются у Заказчика.</w:t>
      </w:r>
      <w:r w:rsidR="00F871A4">
        <w:rPr>
          <w:spacing w:val="4"/>
          <w:sz w:val="22"/>
          <w:szCs w:val="22"/>
        </w:rPr>
        <w:t xml:space="preserve"> Заказная документация на оборудование видеонаблюдения должна быть разработана в  двуязычном варианте (на русском и английском языках).</w:t>
      </w:r>
    </w:p>
    <w:p w:rsidR="005141F9" w:rsidRPr="005E3406" w:rsidRDefault="005141F9" w:rsidP="00A12AC9">
      <w:pPr>
        <w:ind w:firstLine="284"/>
        <w:jc w:val="both"/>
        <w:rPr>
          <w:color w:val="000000" w:themeColor="text1"/>
          <w:sz w:val="22"/>
          <w:szCs w:val="22"/>
        </w:rPr>
      </w:pPr>
      <w:r w:rsidRPr="00B42D0A">
        <w:rPr>
          <w:sz w:val="22"/>
          <w:szCs w:val="22"/>
        </w:rPr>
        <w:t>В соответствии с разработанной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w:t>
      </w:r>
      <w:r w:rsidR="000A3FCC">
        <w:rPr>
          <w:sz w:val="22"/>
          <w:szCs w:val="22"/>
        </w:rPr>
        <w:t xml:space="preserve">енному согласно СНиП 3.01.04-87, </w:t>
      </w:r>
      <w:r w:rsidR="000A3FCC" w:rsidRPr="005E3406">
        <w:rPr>
          <w:color w:val="000000" w:themeColor="text1"/>
          <w:sz w:val="22"/>
          <w:szCs w:val="22"/>
        </w:rPr>
        <w:t>в соответствии с п.</w:t>
      </w:r>
      <w:r w:rsidR="00637610" w:rsidRPr="005E3406">
        <w:rPr>
          <w:color w:val="000000" w:themeColor="text1"/>
          <w:sz w:val="22"/>
          <w:szCs w:val="22"/>
        </w:rPr>
        <w:t>7.10</w:t>
      </w:r>
      <w:r w:rsidR="000A3FCC" w:rsidRPr="005E3406">
        <w:rPr>
          <w:color w:val="000000" w:themeColor="text1"/>
          <w:sz w:val="22"/>
          <w:szCs w:val="22"/>
        </w:rPr>
        <w:t xml:space="preserve"> Договора.</w:t>
      </w:r>
    </w:p>
    <w:p w:rsidR="00B17E66" w:rsidRPr="00B42D0A" w:rsidRDefault="00A12AC9" w:rsidP="00A12AC9">
      <w:pPr>
        <w:suppressAutoHyphens/>
        <w:ind w:firstLine="284"/>
        <w:jc w:val="both"/>
        <w:rPr>
          <w:sz w:val="22"/>
          <w:szCs w:val="22"/>
        </w:rPr>
      </w:pPr>
      <w:r w:rsidRPr="00B42D0A">
        <w:rPr>
          <w:sz w:val="22"/>
          <w:szCs w:val="22"/>
        </w:rPr>
        <w:t>4.1.1.</w:t>
      </w:r>
      <w:r w:rsidR="00B17E66" w:rsidRPr="00B42D0A">
        <w:rPr>
          <w:sz w:val="22"/>
          <w:szCs w:val="22"/>
        </w:rPr>
        <w:t xml:space="preserve">Составить и передать Заказчику перечень разделов проекта (проектов) не позднее пятнадцати дней со дня заключения договора, если другие сроки не предусмотрены </w:t>
      </w:r>
      <w:r w:rsidR="009872E4" w:rsidRPr="00B42D0A">
        <w:rPr>
          <w:sz w:val="22"/>
          <w:szCs w:val="22"/>
        </w:rPr>
        <w:t>договором.</w:t>
      </w:r>
    </w:p>
    <w:p w:rsidR="005141F9" w:rsidRPr="00B42D0A" w:rsidRDefault="00A12AC9" w:rsidP="00A12AC9">
      <w:pPr>
        <w:suppressAutoHyphens/>
        <w:ind w:firstLine="284"/>
        <w:jc w:val="both"/>
        <w:rPr>
          <w:sz w:val="22"/>
          <w:szCs w:val="22"/>
        </w:rPr>
      </w:pPr>
      <w:r w:rsidRPr="00B42D0A">
        <w:rPr>
          <w:sz w:val="22"/>
          <w:szCs w:val="22"/>
        </w:rPr>
        <w:t>4.1.2</w:t>
      </w:r>
      <w:r w:rsidR="005141F9" w:rsidRPr="00B42D0A">
        <w:rPr>
          <w:sz w:val="22"/>
          <w:szCs w:val="22"/>
        </w:rPr>
        <w:t>. 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w:t>
      </w:r>
      <w:r w:rsidR="00437129" w:rsidRPr="00B42D0A">
        <w:rPr>
          <w:bCs/>
          <w:sz w:val="22"/>
          <w:szCs w:val="22"/>
        </w:rPr>
        <w:t xml:space="preserve"> Обеспечить возможность внепланового прибытия специалистов </w:t>
      </w:r>
      <w:r w:rsidR="00FD6160">
        <w:rPr>
          <w:bCs/>
          <w:sz w:val="22"/>
          <w:szCs w:val="22"/>
        </w:rPr>
        <w:t>Ген</w:t>
      </w:r>
      <w:r w:rsidR="00437129" w:rsidRPr="00B42D0A">
        <w:rPr>
          <w:bCs/>
          <w:sz w:val="22"/>
          <w:szCs w:val="22"/>
        </w:rPr>
        <w:t>подрядчика (субподрядчика) на объект  по письменному запросу Заказчика в течение 2-х суток.</w:t>
      </w:r>
    </w:p>
    <w:p w:rsidR="00593751" w:rsidRPr="00B42D0A" w:rsidRDefault="00A12AC9" w:rsidP="00A12AC9">
      <w:pPr>
        <w:suppressAutoHyphens/>
        <w:ind w:firstLine="284"/>
        <w:jc w:val="both"/>
        <w:rPr>
          <w:sz w:val="22"/>
          <w:szCs w:val="22"/>
        </w:rPr>
      </w:pPr>
      <w:r w:rsidRPr="00B42D0A">
        <w:rPr>
          <w:sz w:val="22"/>
          <w:szCs w:val="22"/>
        </w:rPr>
        <w:t>4.1.3</w:t>
      </w:r>
      <w:r w:rsidR="005141F9" w:rsidRPr="00B42D0A">
        <w:rPr>
          <w:sz w:val="22"/>
          <w:szCs w:val="22"/>
        </w:rPr>
        <w:t xml:space="preserve">. </w:t>
      </w:r>
      <w:bookmarkStart w:id="1" w:name="_Ref413765819"/>
      <w:r w:rsidR="00593751" w:rsidRPr="00B42D0A">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
    </w:p>
    <w:p w:rsidR="00593751" w:rsidRPr="00B42D0A" w:rsidRDefault="00A12AC9" w:rsidP="00C826CA">
      <w:pPr>
        <w:suppressAutoHyphens/>
        <w:ind w:firstLine="284"/>
        <w:jc w:val="both"/>
        <w:rPr>
          <w:sz w:val="22"/>
          <w:szCs w:val="22"/>
        </w:rPr>
      </w:pPr>
      <w:r w:rsidRPr="00B42D0A">
        <w:rPr>
          <w:sz w:val="22"/>
          <w:szCs w:val="22"/>
        </w:rPr>
        <w:t xml:space="preserve">4.1.4. </w:t>
      </w:r>
      <w:r w:rsidR="00593751" w:rsidRPr="00B42D0A">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5141F9" w:rsidRPr="00B42D0A" w:rsidRDefault="00491894" w:rsidP="00491894">
      <w:pPr>
        <w:suppressAutoHyphens/>
        <w:ind w:firstLine="284"/>
        <w:jc w:val="both"/>
        <w:rPr>
          <w:sz w:val="22"/>
          <w:szCs w:val="22"/>
        </w:rPr>
      </w:pPr>
      <w:r w:rsidRPr="00B42D0A">
        <w:rPr>
          <w:sz w:val="22"/>
          <w:szCs w:val="22"/>
        </w:rPr>
        <w:t>4.1.</w:t>
      </w:r>
      <w:r w:rsidR="008B7E3F">
        <w:rPr>
          <w:sz w:val="22"/>
          <w:szCs w:val="22"/>
        </w:rPr>
        <w:t>5</w:t>
      </w:r>
      <w:r w:rsidR="00593751" w:rsidRPr="00B42D0A">
        <w:rPr>
          <w:sz w:val="22"/>
          <w:szCs w:val="22"/>
        </w:rPr>
        <w:t xml:space="preserve">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w:t>
      </w:r>
      <w:r w:rsidR="009872E4" w:rsidRPr="00B42D0A">
        <w:rPr>
          <w:sz w:val="22"/>
          <w:szCs w:val="22"/>
        </w:rPr>
        <w:t>видеонаблюдения, систем</w:t>
      </w:r>
      <w:r w:rsidR="00593751" w:rsidRPr="00B42D0A">
        <w:rPr>
          <w:sz w:val="22"/>
          <w:szCs w:val="22"/>
        </w:rPr>
        <w:t xml:space="preserve"> пожарной и охранной сигнализации, систем освещения и других систем, связанных с эксплуатацией электрических кабелей.</w:t>
      </w:r>
    </w:p>
    <w:p w:rsidR="00716CDB" w:rsidRPr="00B42D0A" w:rsidRDefault="00A12AC9" w:rsidP="00491894">
      <w:pPr>
        <w:ind w:firstLine="284"/>
        <w:jc w:val="both"/>
        <w:rPr>
          <w:sz w:val="22"/>
          <w:szCs w:val="22"/>
        </w:rPr>
      </w:pPr>
      <w:r w:rsidRPr="00B42D0A">
        <w:rPr>
          <w:sz w:val="22"/>
          <w:szCs w:val="22"/>
        </w:rPr>
        <w:t>4.1.</w:t>
      </w:r>
      <w:r w:rsidR="008B7E3F">
        <w:rPr>
          <w:sz w:val="22"/>
          <w:szCs w:val="22"/>
        </w:rPr>
        <w:t>6</w:t>
      </w:r>
      <w:r w:rsidR="00716CDB" w:rsidRPr="00B42D0A">
        <w:rPr>
          <w:sz w:val="22"/>
          <w:szCs w:val="22"/>
        </w:rPr>
        <w:t>. При выполнении работ по подключению к систем</w:t>
      </w:r>
      <w:r w:rsidR="00C12C86" w:rsidRPr="00B42D0A">
        <w:rPr>
          <w:sz w:val="22"/>
          <w:szCs w:val="22"/>
        </w:rPr>
        <w:t>е</w:t>
      </w:r>
      <w:r w:rsidR="00716CDB" w:rsidRPr="00B42D0A">
        <w:rPr>
          <w:sz w:val="22"/>
          <w:szCs w:val="22"/>
        </w:rPr>
        <w:t xml:space="preserve"> управления установк</w:t>
      </w:r>
      <w:r w:rsidR="00C12C86" w:rsidRPr="00B42D0A">
        <w:rPr>
          <w:sz w:val="22"/>
          <w:szCs w:val="22"/>
        </w:rPr>
        <w:t>и</w:t>
      </w:r>
      <w:r w:rsidR="00716CDB" w:rsidRPr="00B42D0A">
        <w:rPr>
          <w:sz w:val="22"/>
          <w:szCs w:val="22"/>
        </w:rPr>
        <w:t xml:space="preserve"> Генподрядчик самостоятельно на основании переданной документации и обследования Объекта, а также с учетом результатов выполнения п.</w:t>
      </w:r>
      <w:r w:rsidR="0020125F" w:rsidRPr="00B42D0A">
        <w:rPr>
          <w:sz w:val="22"/>
          <w:szCs w:val="22"/>
        </w:rPr>
        <w:t xml:space="preserve">4.1.2. </w:t>
      </w:r>
      <w:r w:rsidR="00716CDB" w:rsidRPr="00B42D0A">
        <w:rPr>
          <w:sz w:val="22"/>
          <w:szCs w:val="22"/>
        </w:rPr>
        <w:t>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w:t>
      </w:r>
      <w:r w:rsidR="00DC24C5" w:rsidRPr="00B42D0A">
        <w:rPr>
          <w:sz w:val="22"/>
          <w:szCs w:val="22"/>
        </w:rPr>
        <w:t xml:space="preserve"> и согласования. В случае если Генп</w:t>
      </w:r>
      <w:r w:rsidR="00716CDB" w:rsidRPr="00B42D0A">
        <w:rPr>
          <w:sz w:val="22"/>
          <w:szCs w:val="22"/>
        </w:rPr>
        <w:t>одрядчик выполнил проект подключения к системе управления без согласования с Заказчиком, Заказчик оставляет за собой право потребовать от</w:t>
      </w:r>
      <w:r w:rsidR="00FD6160">
        <w:rPr>
          <w:sz w:val="22"/>
          <w:szCs w:val="22"/>
        </w:rPr>
        <w:t xml:space="preserve"> Генп</w:t>
      </w:r>
      <w:r w:rsidR="00716CDB" w:rsidRPr="00B42D0A">
        <w:rPr>
          <w:sz w:val="22"/>
          <w:szCs w:val="22"/>
        </w:rPr>
        <w:t>одрядчика выполнения корректировки рабочей документации без дополнительных затрат.</w:t>
      </w:r>
    </w:p>
    <w:p w:rsidR="003A37FA" w:rsidRPr="00377B57" w:rsidRDefault="00A12AC9" w:rsidP="00A12AC9">
      <w:pPr>
        <w:suppressAutoHyphens/>
        <w:ind w:firstLine="284"/>
        <w:jc w:val="both"/>
        <w:rPr>
          <w:color w:val="000000" w:themeColor="text1"/>
          <w:sz w:val="22"/>
          <w:szCs w:val="22"/>
        </w:rPr>
      </w:pPr>
      <w:r w:rsidRPr="00B42D0A">
        <w:rPr>
          <w:sz w:val="22"/>
          <w:szCs w:val="22"/>
        </w:rPr>
        <w:t>4.1.</w:t>
      </w:r>
      <w:r w:rsidR="008B7E3F">
        <w:rPr>
          <w:sz w:val="22"/>
          <w:szCs w:val="22"/>
        </w:rPr>
        <w:t>7</w:t>
      </w:r>
      <w:r w:rsidR="003A37FA" w:rsidRPr="00B42D0A">
        <w:rPr>
          <w:sz w:val="22"/>
          <w:szCs w:val="22"/>
        </w:rPr>
        <w:t xml:space="preserve">Разработать и передать Заказчику в электронном виде заказную документацию на оборудование (запросы на техническое предложение, опросные листы) не позднее двух </w:t>
      </w:r>
      <w:r w:rsidR="0062026A">
        <w:rPr>
          <w:sz w:val="22"/>
          <w:szCs w:val="22"/>
        </w:rPr>
        <w:t>месяцев со дня заключения договора</w:t>
      </w:r>
      <w:r w:rsidR="003A37FA" w:rsidRPr="00B42D0A">
        <w:rPr>
          <w:sz w:val="22"/>
          <w:szCs w:val="22"/>
        </w:rPr>
        <w:t xml:space="preserve"> После согласования </w:t>
      </w:r>
      <w:r w:rsidR="003A37FA" w:rsidRPr="00377B57">
        <w:rPr>
          <w:color w:val="000000" w:themeColor="text1"/>
          <w:sz w:val="22"/>
          <w:szCs w:val="22"/>
        </w:rPr>
        <w:t>Заказчиком переданн</w:t>
      </w:r>
      <w:r w:rsidR="00261B11">
        <w:rPr>
          <w:color w:val="000000" w:themeColor="text1"/>
          <w:sz w:val="22"/>
          <w:szCs w:val="22"/>
        </w:rPr>
        <w:t>ой</w:t>
      </w:r>
      <w:r w:rsidR="003A37FA" w:rsidRPr="00377B57">
        <w:rPr>
          <w:color w:val="000000" w:themeColor="text1"/>
          <w:sz w:val="22"/>
          <w:szCs w:val="22"/>
        </w:rPr>
        <w:t xml:space="preserve"> ему в электронном виде </w:t>
      </w:r>
      <w:r w:rsidR="00DC24C5" w:rsidRPr="00377B57">
        <w:rPr>
          <w:color w:val="000000" w:themeColor="text1"/>
          <w:sz w:val="22"/>
          <w:szCs w:val="22"/>
        </w:rPr>
        <w:t>заказной документации Генп</w:t>
      </w:r>
      <w:r w:rsidR="003A37FA" w:rsidRPr="00377B57">
        <w:rPr>
          <w:color w:val="000000" w:themeColor="text1"/>
          <w:sz w:val="22"/>
          <w:szCs w:val="22"/>
        </w:rPr>
        <w:t>одрядчик в течение трёх рабочих дней передаёт их Заказчику на бумажном носителе.</w:t>
      </w:r>
    </w:p>
    <w:p w:rsidR="00A12AC9" w:rsidRPr="00B42D0A" w:rsidRDefault="00A12AC9" w:rsidP="00A12AC9">
      <w:pPr>
        <w:suppressAutoHyphens/>
        <w:ind w:firstLine="284"/>
        <w:jc w:val="both"/>
        <w:rPr>
          <w:sz w:val="22"/>
          <w:szCs w:val="22"/>
        </w:rPr>
      </w:pPr>
      <w:r w:rsidRPr="00B42D0A">
        <w:rPr>
          <w:sz w:val="22"/>
          <w:szCs w:val="22"/>
        </w:rPr>
        <w:t>4.1.</w:t>
      </w:r>
      <w:r w:rsidR="008B7E3F">
        <w:rPr>
          <w:sz w:val="22"/>
          <w:szCs w:val="22"/>
        </w:rPr>
        <w:t>8</w:t>
      </w:r>
      <w:r w:rsidRPr="00B42D0A">
        <w:rPr>
          <w:sz w:val="22"/>
          <w:szCs w:val="22"/>
        </w:rPr>
        <w:t xml:space="preserve">. </w:t>
      </w:r>
      <w:r w:rsidR="003A37FA" w:rsidRPr="00B42D0A">
        <w:rPr>
          <w:sz w:val="22"/>
          <w:szCs w:val="22"/>
        </w:rPr>
        <w:t>При разработке заказных спецификаций руководствоваться следующим:</w:t>
      </w:r>
    </w:p>
    <w:p w:rsidR="003A37FA" w:rsidRPr="00B42D0A" w:rsidRDefault="00A12AC9" w:rsidP="00A12AC9">
      <w:pPr>
        <w:ind w:firstLine="284"/>
        <w:jc w:val="both"/>
        <w:rPr>
          <w:sz w:val="22"/>
          <w:szCs w:val="22"/>
        </w:rPr>
      </w:pPr>
      <w:r w:rsidRPr="00B42D0A">
        <w:rPr>
          <w:sz w:val="22"/>
          <w:szCs w:val="22"/>
        </w:rPr>
        <w:t>4.1.</w:t>
      </w:r>
      <w:r w:rsidR="008B7E3F">
        <w:rPr>
          <w:sz w:val="22"/>
          <w:szCs w:val="22"/>
        </w:rPr>
        <w:t>8</w:t>
      </w:r>
      <w:r w:rsidRPr="00B42D0A">
        <w:rPr>
          <w:sz w:val="22"/>
          <w:szCs w:val="22"/>
        </w:rPr>
        <w:t>.</w:t>
      </w:r>
      <w:r w:rsidR="00702533">
        <w:rPr>
          <w:sz w:val="22"/>
          <w:szCs w:val="22"/>
        </w:rPr>
        <w:t>1</w:t>
      </w:r>
      <w:r w:rsidRPr="00B42D0A">
        <w:rPr>
          <w:sz w:val="22"/>
          <w:szCs w:val="22"/>
        </w:rPr>
        <w:t xml:space="preserve">. </w:t>
      </w:r>
      <w:r w:rsidR="003A37FA" w:rsidRPr="00B42D0A">
        <w:rPr>
          <w:sz w:val="22"/>
          <w:szCs w:val="22"/>
        </w:rPr>
        <w:t xml:space="preserve">Заказная документация на </w:t>
      </w:r>
      <w:r w:rsidR="00103A9D">
        <w:rPr>
          <w:sz w:val="22"/>
          <w:szCs w:val="22"/>
        </w:rPr>
        <w:t xml:space="preserve">оборудование </w:t>
      </w:r>
      <w:r w:rsidR="009872E4">
        <w:rPr>
          <w:sz w:val="22"/>
          <w:szCs w:val="22"/>
        </w:rPr>
        <w:t xml:space="preserve">видеонаблюдения </w:t>
      </w:r>
      <w:r w:rsidR="009872E4" w:rsidRPr="00B42D0A">
        <w:rPr>
          <w:sz w:val="22"/>
          <w:szCs w:val="22"/>
        </w:rPr>
        <w:t>и</w:t>
      </w:r>
      <w:r w:rsidR="00F26AF8" w:rsidRPr="00B42D0A">
        <w:rPr>
          <w:sz w:val="22"/>
          <w:szCs w:val="22"/>
        </w:rPr>
        <w:t xml:space="preserve"> эл оборудование</w:t>
      </w:r>
      <w:r w:rsidR="003A37FA" w:rsidRPr="00B42D0A">
        <w:rPr>
          <w:sz w:val="22"/>
          <w:szCs w:val="22"/>
        </w:rPr>
        <w:t xml:space="preserve"> должна бы</w:t>
      </w:r>
      <w:r w:rsidR="00F26AF8" w:rsidRPr="00B42D0A">
        <w:rPr>
          <w:sz w:val="22"/>
          <w:szCs w:val="22"/>
        </w:rPr>
        <w:t>ть разработана Генп</w:t>
      </w:r>
      <w:r w:rsidR="003A37FA" w:rsidRPr="00B42D0A">
        <w:rPr>
          <w:sz w:val="22"/>
          <w:szCs w:val="22"/>
        </w:rPr>
        <w:t xml:space="preserve">одрядчиком в виде </w:t>
      </w:r>
      <w:r w:rsidR="00103A9D">
        <w:rPr>
          <w:sz w:val="22"/>
          <w:szCs w:val="22"/>
        </w:rPr>
        <w:t xml:space="preserve">заказных спецификаций и согласована с </w:t>
      </w:r>
      <w:r w:rsidR="009872E4">
        <w:rPr>
          <w:sz w:val="22"/>
          <w:szCs w:val="22"/>
        </w:rPr>
        <w:t>Заказчиком.</w:t>
      </w:r>
    </w:p>
    <w:p w:rsidR="003A37FA" w:rsidRPr="00B42D0A" w:rsidRDefault="00A12AC9" w:rsidP="008D4097">
      <w:pPr>
        <w:pStyle w:val="aff1"/>
        <w:suppressAutoHyphens/>
        <w:spacing w:before="0" w:beforeAutospacing="0" w:after="0" w:afterAutospacing="0"/>
        <w:ind w:right="0" w:firstLine="284"/>
        <w:jc w:val="both"/>
        <w:rPr>
          <w:rFonts w:ascii="Times New Roman" w:hAnsi="Times New Roman" w:cs="Times New Roman"/>
          <w:sz w:val="22"/>
          <w:szCs w:val="22"/>
        </w:rPr>
      </w:pPr>
      <w:r w:rsidRPr="00B42D0A">
        <w:rPr>
          <w:rFonts w:ascii="Times New Roman" w:hAnsi="Times New Roman" w:cs="Times New Roman"/>
          <w:sz w:val="22"/>
          <w:szCs w:val="22"/>
        </w:rPr>
        <w:t>4.1.</w:t>
      </w:r>
      <w:r w:rsidR="008B7E3F">
        <w:rPr>
          <w:rFonts w:ascii="Times New Roman" w:hAnsi="Times New Roman" w:cs="Times New Roman"/>
          <w:sz w:val="22"/>
          <w:szCs w:val="22"/>
        </w:rPr>
        <w:t>8</w:t>
      </w:r>
      <w:r w:rsidRPr="00B42D0A">
        <w:rPr>
          <w:rFonts w:ascii="Times New Roman" w:hAnsi="Times New Roman" w:cs="Times New Roman"/>
          <w:sz w:val="22"/>
          <w:szCs w:val="22"/>
        </w:rPr>
        <w:t>.</w:t>
      </w:r>
      <w:r w:rsidR="00103A9D">
        <w:rPr>
          <w:rFonts w:ascii="Times New Roman" w:hAnsi="Times New Roman" w:cs="Times New Roman"/>
          <w:sz w:val="22"/>
          <w:szCs w:val="22"/>
        </w:rPr>
        <w:t>2</w:t>
      </w:r>
      <w:r w:rsidRPr="00B42D0A">
        <w:rPr>
          <w:rFonts w:ascii="Times New Roman" w:hAnsi="Times New Roman" w:cs="Times New Roman"/>
          <w:sz w:val="22"/>
          <w:szCs w:val="22"/>
        </w:rPr>
        <w:t xml:space="preserve">. </w:t>
      </w:r>
      <w:r w:rsidR="003A37FA" w:rsidRPr="00B42D0A">
        <w:rPr>
          <w:rFonts w:ascii="Times New Roman" w:hAnsi="Times New Roman" w:cs="Times New Roman"/>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w:t>
      </w:r>
      <w:r w:rsidR="00FD6160">
        <w:rPr>
          <w:rFonts w:ascii="Times New Roman" w:hAnsi="Times New Roman" w:cs="Times New Roman"/>
          <w:sz w:val="22"/>
          <w:szCs w:val="22"/>
        </w:rPr>
        <w:t>Генп</w:t>
      </w:r>
      <w:r w:rsidR="003A37FA" w:rsidRPr="00B42D0A">
        <w:rPr>
          <w:rFonts w:ascii="Times New Roman" w:hAnsi="Times New Roman" w:cs="Times New Roman"/>
          <w:sz w:val="22"/>
          <w:szCs w:val="22"/>
        </w:rPr>
        <w:t xml:space="preserve">одрядчик обязуется рассмотреть без дополнительной оплаты; при этом </w:t>
      </w:r>
      <w:r w:rsidR="00FD6160">
        <w:rPr>
          <w:rFonts w:ascii="Times New Roman" w:hAnsi="Times New Roman" w:cs="Times New Roman"/>
          <w:sz w:val="22"/>
          <w:szCs w:val="22"/>
        </w:rPr>
        <w:t>Генп</w:t>
      </w:r>
      <w:r w:rsidR="003A37FA" w:rsidRPr="00B42D0A">
        <w:rPr>
          <w:rFonts w:ascii="Times New Roman" w:hAnsi="Times New Roman" w:cs="Times New Roman"/>
          <w:sz w:val="22"/>
          <w:szCs w:val="22"/>
        </w:rPr>
        <w:t>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w:t>
      </w:r>
      <w:r w:rsidR="00DC24C5" w:rsidRPr="00B42D0A">
        <w:rPr>
          <w:rFonts w:ascii="Times New Roman" w:hAnsi="Times New Roman" w:cs="Times New Roman"/>
          <w:sz w:val="22"/>
          <w:szCs w:val="22"/>
        </w:rPr>
        <w:t>Приложением № 7</w:t>
      </w:r>
      <w:r w:rsidR="003A37FA" w:rsidRPr="00B42D0A">
        <w:rPr>
          <w:rFonts w:ascii="Times New Roman" w:hAnsi="Times New Roman" w:cs="Times New Roman"/>
          <w:sz w:val="22"/>
          <w:szCs w:val="22"/>
        </w:rPr>
        <w:t>.</w:t>
      </w:r>
    </w:p>
    <w:p w:rsidR="005141F9" w:rsidRPr="00B42D0A" w:rsidRDefault="009872E4" w:rsidP="008D4097">
      <w:pPr>
        <w:ind w:firstLine="284"/>
        <w:jc w:val="both"/>
        <w:rPr>
          <w:sz w:val="22"/>
          <w:szCs w:val="22"/>
        </w:rPr>
      </w:pPr>
      <w:r w:rsidRPr="00B42D0A">
        <w:rPr>
          <w:sz w:val="22"/>
          <w:szCs w:val="22"/>
        </w:rPr>
        <w:t>4.1.</w:t>
      </w:r>
      <w:r>
        <w:rPr>
          <w:sz w:val="22"/>
          <w:szCs w:val="22"/>
        </w:rPr>
        <w:t>8</w:t>
      </w:r>
      <w:r w:rsidRPr="00B42D0A">
        <w:rPr>
          <w:sz w:val="22"/>
          <w:szCs w:val="22"/>
        </w:rPr>
        <w:t>.</w:t>
      </w:r>
      <w:r>
        <w:rPr>
          <w:sz w:val="22"/>
          <w:szCs w:val="22"/>
        </w:rPr>
        <w:t>3</w:t>
      </w:r>
      <w:r w:rsidRPr="00B42D0A">
        <w:rPr>
          <w:sz w:val="22"/>
          <w:szCs w:val="22"/>
        </w:rPr>
        <w:t xml:space="preserve"> Всякий</w:t>
      </w:r>
      <w:r w:rsidR="005141F9" w:rsidRPr="00B42D0A">
        <w:rPr>
          <w:sz w:val="22"/>
          <w:szCs w:val="22"/>
        </w:rPr>
        <w:t xml:space="preserve"> раз, когда требуются какие-либо согласования или решения со стороны Генподрядчика, подобные согласования или решения сообщаются Заказчику в срок не более 10 (десяти) </w:t>
      </w:r>
      <w:r w:rsidR="005141F9" w:rsidRPr="00B42D0A">
        <w:rPr>
          <w:sz w:val="22"/>
          <w:szCs w:val="22"/>
        </w:rPr>
        <w:lastRenderedPageBreak/>
        <w:t>дней после получения Генподрядчиком запроса или, вследствие объективных причин, во взаимосогласованный Сторонами другой срок.</w:t>
      </w:r>
    </w:p>
    <w:p w:rsidR="00272E05" w:rsidRPr="00843D79" w:rsidRDefault="008D4097" w:rsidP="008D4097">
      <w:pPr>
        <w:tabs>
          <w:tab w:val="left" w:pos="120"/>
        </w:tabs>
        <w:suppressAutoHyphens/>
        <w:ind w:firstLine="284"/>
        <w:jc w:val="both"/>
        <w:rPr>
          <w:sz w:val="22"/>
          <w:szCs w:val="22"/>
        </w:rPr>
      </w:pPr>
      <w:r w:rsidRPr="00843D79">
        <w:rPr>
          <w:sz w:val="22"/>
          <w:szCs w:val="22"/>
        </w:rPr>
        <w:t>4.1.</w:t>
      </w:r>
      <w:r w:rsidR="008B7E3F">
        <w:rPr>
          <w:sz w:val="22"/>
          <w:szCs w:val="22"/>
        </w:rPr>
        <w:t>8</w:t>
      </w:r>
      <w:r w:rsidR="00272E05" w:rsidRPr="00843D79">
        <w:rPr>
          <w:sz w:val="22"/>
          <w:szCs w:val="22"/>
        </w:rPr>
        <w:t>.</w:t>
      </w:r>
      <w:r w:rsidR="00103A9D">
        <w:rPr>
          <w:sz w:val="22"/>
          <w:szCs w:val="22"/>
        </w:rPr>
        <w:t>4</w:t>
      </w:r>
      <w:r w:rsidR="00272E05" w:rsidRPr="00843D79">
        <w:rPr>
          <w:sz w:val="22"/>
          <w:szCs w:val="22"/>
        </w:rPr>
        <w:t xml:space="preserve"> При разработке смет руководствоваться следующим:</w:t>
      </w:r>
    </w:p>
    <w:p w:rsidR="00272E05" w:rsidRPr="008A553B" w:rsidRDefault="00272E05" w:rsidP="00533D4F">
      <w:pPr>
        <w:numPr>
          <w:ilvl w:val="3"/>
          <w:numId w:val="17"/>
        </w:numPr>
        <w:tabs>
          <w:tab w:val="left" w:pos="851"/>
        </w:tabs>
        <w:suppressAutoHyphens/>
        <w:ind w:left="0" w:firstLine="284"/>
        <w:jc w:val="both"/>
        <w:rPr>
          <w:color w:val="000000" w:themeColor="text1"/>
          <w:sz w:val="22"/>
          <w:szCs w:val="22"/>
        </w:rPr>
      </w:pPr>
      <w:r w:rsidRPr="008A553B">
        <w:rPr>
          <w:color w:val="000000" w:themeColor="text1"/>
          <w:sz w:val="22"/>
          <w:szCs w:val="22"/>
        </w:rPr>
        <w:t>Сметы должны быть разработаны в программном комплексе «Багира»</w:t>
      </w:r>
      <w:sdt>
        <w:sdtPr>
          <w:rPr>
            <w:color w:val="000000" w:themeColor="text1"/>
            <w:sz w:val="22"/>
            <w:szCs w:val="22"/>
          </w:rPr>
          <w:id w:val="23858813"/>
        </w:sdtPr>
        <w:sdtEndPr/>
        <w:sdtContent>
          <w:r w:rsidR="0066670D" w:rsidRPr="008A553B">
            <w:rPr>
              <w:color w:val="000000" w:themeColor="text1"/>
              <w:sz w:val="22"/>
              <w:szCs w:val="22"/>
            </w:rPr>
            <w:t>с учетом выходящих обновлений базы ГЭСН, ФЭР 2001 г. и программного комплекса</w:t>
          </w:r>
        </w:sdtContent>
      </w:sdt>
      <w:r w:rsidRPr="008A553B">
        <w:rPr>
          <w:color w:val="000000" w:themeColor="text1"/>
          <w:sz w:val="22"/>
          <w:szCs w:val="22"/>
        </w:rPr>
        <w:t>.</w:t>
      </w:r>
    </w:p>
    <w:p w:rsidR="00272E05" w:rsidRPr="008831A5" w:rsidRDefault="00272E05" w:rsidP="00533D4F">
      <w:pPr>
        <w:numPr>
          <w:ilvl w:val="3"/>
          <w:numId w:val="17"/>
        </w:numPr>
        <w:tabs>
          <w:tab w:val="left" w:pos="851"/>
        </w:tabs>
        <w:suppressAutoHyphens/>
        <w:ind w:left="0" w:firstLine="284"/>
        <w:jc w:val="both"/>
        <w:rPr>
          <w:sz w:val="22"/>
          <w:szCs w:val="22"/>
        </w:rPr>
      </w:pPr>
      <w:r w:rsidRPr="008831A5">
        <w:rPr>
          <w:sz w:val="22"/>
          <w:szCs w:val="22"/>
        </w:rPr>
        <w:t>Сметы должны быть разработаны ресурсным методом</w:t>
      </w:r>
      <w:r w:rsidR="00843D79" w:rsidRPr="008831A5">
        <w:rPr>
          <w:sz w:val="22"/>
          <w:szCs w:val="22"/>
        </w:rPr>
        <w:t>, в текущих ценах на дату начала проектирования</w:t>
      </w:r>
      <w:r w:rsidRPr="008831A5">
        <w:rPr>
          <w:sz w:val="22"/>
          <w:szCs w:val="22"/>
        </w:rPr>
        <w:t>.</w:t>
      </w:r>
    </w:p>
    <w:p w:rsidR="00272E05" w:rsidRPr="008831A5" w:rsidRDefault="00272E05" w:rsidP="00533D4F">
      <w:pPr>
        <w:numPr>
          <w:ilvl w:val="3"/>
          <w:numId w:val="17"/>
        </w:numPr>
        <w:tabs>
          <w:tab w:val="left" w:pos="851"/>
        </w:tabs>
        <w:suppressAutoHyphens/>
        <w:ind w:left="0" w:firstLine="284"/>
        <w:jc w:val="both"/>
        <w:rPr>
          <w:sz w:val="22"/>
          <w:szCs w:val="22"/>
        </w:rPr>
      </w:pPr>
      <w:r w:rsidRPr="008831A5">
        <w:rPr>
          <w:sz w:val="22"/>
          <w:szCs w:val="22"/>
        </w:rPr>
        <w:t>Сметы должны быть переданы Заказчику</w:t>
      </w:r>
      <w:r w:rsidR="00974034" w:rsidRPr="008831A5">
        <w:rPr>
          <w:sz w:val="22"/>
          <w:szCs w:val="22"/>
        </w:rPr>
        <w:t xml:space="preserve"> в формате сметной программы smt, в формате MS Excel, в формате pdf (отсканированные с подписями), а также на бумажном носителе в 3 экземплярах,</w:t>
      </w:r>
      <w:r w:rsidRPr="008831A5">
        <w:rPr>
          <w:sz w:val="22"/>
          <w:szCs w:val="22"/>
        </w:rPr>
        <w:t xml:space="preserve"> не позднее двух недель с момента передачи соответствующего раздела проекта, если другие сроки не предусмотрены договором (дополнительным соглашением), заданием на проектирование.</w:t>
      </w:r>
    </w:p>
    <w:p w:rsidR="00974034" w:rsidRPr="008831A5" w:rsidRDefault="00974034" w:rsidP="00974034">
      <w:pPr>
        <w:numPr>
          <w:ilvl w:val="3"/>
          <w:numId w:val="17"/>
        </w:numPr>
        <w:tabs>
          <w:tab w:val="num" w:pos="252"/>
          <w:tab w:val="left" w:pos="851"/>
        </w:tabs>
        <w:suppressAutoHyphens/>
        <w:ind w:left="0" w:firstLine="284"/>
        <w:jc w:val="both"/>
        <w:rPr>
          <w:sz w:val="22"/>
          <w:szCs w:val="22"/>
        </w:rPr>
      </w:pPr>
      <w:r w:rsidRPr="008831A5">
        <w:rPr>
          <w:sz w:val="22"/>
          <w:szCs w:val="22"/>
        </w:rPr>
        <w:t>В сметах в обязательном порядке должна быть указана рыночная стоимость оборудования и материалов по всем разделам проекта.</w:t>
      </w:r>
    </w:p>
    <w:p w:rsidR="00974034" w:rsidRPr="008831A5" w:rsidRDefault="00974034" w:rsidP="00974034">
      <w:pPr>
        <w:numPr>
          <w:ilvl w:val="3"/>
          <w:numId w:val="17"/>
        </w:numPr>
        <w:tabs>
          <w:tab w:val="left" w:pos="851"/>
        </w:tabs>
        <w:suppressAutoHyphens/>
        <w:ind w:left="0" w:firstLine="284"/>
        <w:jc w:val="both"/>
        <w:rPr>
          <w:sz w:val="22"/>
          <w:szCs w:val="22"/>
        </w:rPr>
      </w:pPr>
      <w:r w:rsidRPr="008831A5">
        <w:rPr>
          <w:sz w:val="22"/>
          <w:szCs w:val="22"/>
        </w:rPr>
        <w:t>Затраты на проведение пусконаладочных работ технологического оборудования, электротехнического оборудования, оборудования КИПиА, а также пусконаладочных работ, связанных с  подготовкой к эксплуатации слаботочных, контрольных и питающих электрических кабелей, должны быть предусмотрены в отдельных сметах.</w:t>
      </w:r>
    </w:p>
    <w:p w:rsidR="00524D97" w:rsidRPr="00B42D0A" w:rsidRDefault="008D4097" w:rsidP="008D4097">
      <w:pPr>
        <w:tabs>
          <w:tab w:val="left" w:pos="851"/>
        </w:tabs>
        <w:suppressAutoHyphens/>
        <w:ind w:firstLine="284"/>
        <w:jc w:val="both"/>
        <w:rPr>
          <w:sz w:val="22"/>
          <w:szCs w:val="22"/>
        </w:rPr>
      </w:pPr>
      <w:r w:rsidRPr="00B42D0A">
        <w:rPr>
          <w:sz w:val="22"/>
          <w:szCs w:val="22"/>
        </w:rPr>
        <w:t>4.1.</w:t>
      </w:r>
      <w:r w:rsidR="008B7E3F">
        <w:rPr>
          <w:sz w:val="22"/>
          <w:szCs w:val="22"/>
        </w:rPr>
        <w:t>9</w:t>
      </w:r>
      <w:r w:rsidR="00524D97" w:rsidRPr="00B42D0A">
        <w:rPr>
          <w:sz w:val="22"/>
          <w:szCs w:val="22"/>
        </w:rPr>
        <w:t xml:space="preserve">. Направлять документацию на экспертизу только после согласования ее Заказчиком. Документация согласовывается Заказчиком в сроки, указанные в п. </w:t>
      </w:r>
      <w:r w:rsidR="00DC24C5" w:rsidRPr="00B42D0A">
        <w:rPr>
          <w:sz w:val="22"/>
          <w:szCs w:val="22"/>
        </w:rPr>
        <w:t>4.1.11</w:t>
      </w:r>
      <w:r w:rsidR="00524D97" w:rsidRPr="00B42D0A">
        <w:rPr>
          <w:sz w:val="22"/>
          <w:szCs w:val="22"/>
        </w:rPr>
        <w:t>. настоящего Договора.</w:t>
      </w:r>
    </w:p>
    <w:p w:rsidR="005141F9" w:rsidRPr="00B42D0A" w:rsidRDefault="005141F9" w:rsidP="008D4097">
      <w:pPr>
        <w:ind w:firstLine="284"/>
        <w:jc w:val="both"/>
        <w:rPr>
          <w:sz w:val="22"/>
          <w:szCs w:val="22"/>
        </w:rPr>
      </w:pPr>
      <w:r w:rsidRPr="00B42D0A">
        <w:rPr>
          <w:sz w:val="22"/>
          <w:szCs w:val="22"/>
        </w:rPr>
        <w:t>4.1.</w:t>
      </w:r>
      <w:r w:rsidR="008D4097" w:rsidRPr="00B42D0A">
        <w:rPr>
          <w:sz w:val="22"/>
          <w:szCs w:val="22"/>
        </w:rPr>
        <w:t>1</w:t>
      </w:r>
      <w:r w:rsidR="008B7E3F">
        <w:rPr>
          <w:sz w:val="22"/>
          <w:szCs w:val="22"/>
        </w:rPr>
        <w:t>0</w:t>
      </w:r>
      <w:r w:rsidRPr="00B42D0A">
        <w:rPr>
          <w:sz w:val="22"/>
          <w:szCs w:val="22"/>
        </w:rPr>
        <w:t>. В случае необходимости корректировки Документации в соответствии с замечаниями экспертной организации либо Ростехнадзора выполнить такую корректировку (необходимую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проектных работ по настоящему Договору. Повторная экспертиза в этом случае выполняется за счет Генподрядчика.</w:t>
      </w:r>
    </w:p>
    <w:p w:rsidR="005141F9" w:rsidRPr="00C826CA" w:rsidRDefault="005141F9">
      <w:pPr>
        <w:ind w:firstLine="284"/>
        <w:jc w:val="both"/>
        <w:rPr>
          <w:b/>
          <w:sz w:val="22"/>
          <w:szCs w:val="22"/>
        </w:rPr>
      </w:pPr>
      <w:r w:rsidRPr="00B42D0A">
        <w:rPr>
          <w:sz w:val="22"/>
          <w:szCs w:val="22"/>
        </w:rPr>
        <w:t>4.1.</w:t>
      </w:r>
      <w:r w:rsidR="008D4097" w:rsidRPr="00B42D0A">
        <w:rPr>
          <w:sz w:val="22"/>
          <w:szCs w:val="22"/>
        </w:rPr>
        <w:t>1</w:t>
      </w:r>
      <w:r w:rsidR="008B7E3F">
        <w:rPr>
          <w:sz w:val="22"/>
          <w:szCs w:val="22"/>
        </w:rPr>
        <w:t>1</w:t>
      </w:r>
      <w:r w:rsidRPr="00B42D0A">
        <w:rPr>
          <w:sz w:val="22"/>
          <w:szCs w:val="22"/>
        </w:rPr>
        <w:t>. Дважды в месяц (первого и пятнадцатого числа каждого месяца) с сопроводительным письмом предоставлять Заказчику отчет о ходе выполнения проектных работ по форме, согласованной с Заказчиком. Отчет представляется на бумажном носителе и в электронном виде в формате Excel.</w:t>
      </w:r>
      <w:r w:rsidR="00791610" w:rsidRPr="00B42D0A">
        <w:rPr>
          <w:sz w:val="22"/>
          <w:szCs w:val="22"/>
        </w:rPr>
        <w:t>(</w:t>
      </w:r>
      <w:r w:rsidR="00B80BD4">
        <w:rPr>
          <w:sz w:val="22"/>
          <w:szCs w:val="22"/>
        </w:rPr>
        <w:t>П</w:t>
      </w:r>
      <w:r w:rsidR="00791610" w:rsidRPr="00B42D0A">
        <w:rPr>
          <w:sz w:val="22"/>
          <w:szCs w:val="22"/>
        </w:rPr>
        <w:t xml:space="preserve">риложение </w:t>
      </w:r>
      <w:r w:rsidR="00B80BD4" w:rsidRPr="005E3406">
        <w:rPr>
          <w:sz w:val="22"/>
          <w:szCs w:val="22"/>
        </w:rPr>
        <w:t>№</w:t>
      </w:r>
      <w:r w:rsidR="002D15B3" w:rsidRPr="005E3406">
        <w:rPr>
          <w:sz w:val="22"/>
          <w:szCs w:val="22"/>
        </w:rPr>
        <w:t>8</w:t>
      </w:r>
      <w:r w:rsidR="00791610" w:rsidRPr="00B42D0A">
        <w:rPr>
          <w:sz w:val="22"/>
          <w:szCs w:val="22"/>
        </w:rPr>
        <w:t>)</w:t>
      </w:r>
    </w:p>
    <w:p w:rsidR="003A37FA" w:rsidRDefault="008D4097" w:rsidP="008D4097">
      <w:pPr>
        <w:tabs>
          <w:tab w:val="num" w:pos="3327"/>
        </w:tabs>
        <w:suppressAutoHyphens/>
        <w:ind w:firstLine="284"/>
        <w:jc w:val="both"/>
        <w:rPr>
          <w:sz w:val="22"/>
          <w:szCs w:val="22"/>
        </w:rPr>
      </w:pPr>
      <w:bookmarkStart w:id="2" w:name="_Ref436129248"/>
      <w:r w:rsidRPr="00B42D0A">
        <w:rPr>
          <w:sz w:val="22"/>
          <w:szCs w:val="22"/>
        </w:rPr>
        <w:t>4.1.1</w:t>
      </w:r>
      <w:r w:rsidR="008B7E3F">
        <w:rPr>
          <w:sz w:val="22"/>
          <w:szCs w:val="22"/>
        </w:rPr>
        <w:t>2</w:t>
      </w:r>
      <w:r w:rsidR="003A37FA" w:rsidRPr="00B42D0A">
        <w:rPr>
          <w:sz w:val="22"/>
          <w:szCs w:val="22"/>
        </w:rPr>
        <w:t>При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w:t>
      </w:r>
      <w:r w:rsidR="00DC24C5" w:rsidRPr="00B42D0A">
        <w:rPr>
          <w:sz w:val="22"/>
          <w:szCs w:val="22"/>
        </w:rPr>
        <w:t xml:space="preserve"> предусмотренной Приложением №6</w:t>
      </w:r>
      <w:r w:rsidR="003A37FA" w:rsidRPr="00B42D0A">
        <w:rPr>
          <w:sz w:val="22"/>
          <w:szCs w:val="22"/>
        </w:rPr>
        <w:t xml:space="preserve">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003A37FA" w:rsidRPr="00B42D0A">
        <w:rPr>
          <w:sz w:val="22"/>
          <w:szCs w:val="22"/>
          <w:lang w:val="en-US"/>
        </w:rPr>
        <w:t>Excel</w:t>
      </w:r>
      <w:r w:rsidR="003A37FA" w:rsidRPr="00B42D0A">
        <w:rPr>
          <w:sz w:val="22"/>
          <w:szCs w:val="22"/>
        </w:rPr>
        <w:t>.</w:t>
      </w:r>
      <w:bookmarkEnd w:id="2"/>
    </w:p>
    <w:p w:rsidR="0066670D" w:rsidRPr="00CC1F11" w:rsidRDefault="0066670D" w:rsidP="008D4097">
      <w:pPr>
        <w:tabs>
          <w:tab w:val="num" w:pos="3327"/>
        </w:tabs>
        <w:suppressAutoHyphens/>
        <w:ind w:firstLine="284"/>
        <w:jc w:val="both"/>
        <w:rPr>
          <w:sz w:val="22"/>
          <w:szCs w:val="22"/>
        </w:rPr>
      </w:pPr>
      <w:r w:rsidRPr="00CC1F11">
        <w:rPr>
          <w:sz w:val="22"/>
          <w:szCs w:val="22"/>
        </w:rPr>
        <w:t>4.1.1</w:t>
      </w:r>
      <w:r w:rsidR="008B7E3F">
        <w:rPr>
          <w:sz w:val="22"/>
          <w:szCs w:val="22"/>
        </w:rPr>
        <w:t>3</w:t>
      </w:r>
      <w:r w:rsidRPr="00CC1F11">
        <w:rPr>
          <w:sz w:val="22"/>
          <w:szCs w:val="22"/>
        </w:rPr>
        <w:t>. При разработке проектно-технической документации указывать номера МТР из справочника SAP ERP, предоставляемого Заказчиком, в заказной и сметной документации отдельной графой, либо примечанием в соответствующих графах.</w:t>
      </w:r>
    </w:p>
    <w:p w:rsidR="003A37FA" w:rsidRPr="00B42D0A" w:rsidRDefault="003A37FA" w:rsidP="008D4097">
      <w:pPr>
        <w:ind w:firstLine="284"/>
        <w:jc w:val="both"/>
        <w:rPr>
          <w:sz w:val="22"/>
          <w:szCs w:val="22"/>
        </w:rPr>
      </w:pPr>
    </w:p>
    <w:p w:rsidR="005141F9" w:rsidRPr="00B42D0A" w:rsidRDefault="005141F9" w:rsidP="008D4097">
      <w:pPr>
        <w:ind w:firstLine="284"/>
        <w:jc w:val="both"/>
        <w:rPr>
          <w:sz w:val="22"/>
          <w:szCs w:val="22"/>
        </w:rPr>
      </w:pPr>
      <w:r w:rsidRPr="00B42D0A">
        <w:rPr>
          <w:sz w:val="22"/>
          <w:szCs w:val="22"/>
        </w:rPr>
        <w:t xml:space="preserve">4.2. </w:t>
      </w:r>
      <w:r w:rsidR="008D4097" w:rsidRPr="00B42D0A">
        <w:rPr>
          <w:sz w:val="22"/>
          <w:szCs w:val="22"/>
        </w:rPr>
        <w:t>Генподрядчик обязан о</w:t>
      </w:r>
      <w:r w:rsidRPr="00B42D0A">
        <w:rPr>
          <w:sz w:val="22"/>
          <w:szCs w:val="22"/>
        </w:rPr>
        <w:t>беспечить:</w:t>
      </w:r>
    </w:p>
    <w:p w:rsidR="005141F9" w:rsidRPr="00B42D0A" w:rsidRDefault="005141F9" w:rsidP="008D4097">
      <w:pPr>
        <w:ind w:firstLine="284"/>
        <w:jc w:val="both"/>
        <w:rPr>
          <w:sz w:val="22"/>
          <w:szCs w:val="22"/>
        </w:rPr>
      </w:pPr>
      <w:r w:rsidRPr="00B42D0A">
        <w:rPr>
          <w:sz w:val="22"/>
          <w:szCs w:val="22"/>
        </w:rPr>
        <w:t xml:space="preserve">- разработку и согласование с Заказчиком до начала производства строительно-монтажных работ проекта производства работ (ППР);   </w:t>
      </w:r>
    </w:p>
    <w:p w:rsidR="005141F9" w:rsidRPr="00B42D0A" w:rsidRDefault="005141F9" w:rsidP="008D4097">
      <w:pPr>
        <w:ind w:firstLine="284"/>
        <w:jc w:val="both"/>
        <w:rPr>
          <w:sz w:val="22"/>
          <w:szCs w:val="22"/>
        </w:rPr>
      </w:pPr>
      <w:r w:rsidRPr="00B42D0A">
        <w:rPr>
          <w:sz w:val="22"/>
          <w:szCs w:val="22"/>
        </w:rPr>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5141F9" w:rsidRPr="00B42D0A" w:rsidRDefault="005141F9" w:rsidP="008D4097">
      <w:pPr>
        <w:ind w:firstLine="284"/>
        <w:jc w:val="both"/>
        <w:rPr>
          <w:sz w:val="22"/>
          <w:szCs w:val="22"/>
        </w:rPr>
      </w:pPr>
      <w:r w:rsidRPr="00B42D0A">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5141F9" w:rsidRPr="00B42D0A" w:rsidRDefault="005141F9" w:rsidP="008D4097">
      <w:pPr>
        <w:ind w:firstLine="284"/>
        <w:jc w:val="both"/>
        <w:rPr>
          <w:sz w:val="22"/>
          <w:szCs w:val="22"/>
        </w:rPr>
      </w:pPr>
      <w:r w:rsidRPr="00B42D0A">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5141F9" w:rsidRPr="00B42D0A" w:rsidRDefault="005141F9" w:rsidP="008D4097">
      <w:pPr>
        <w:ind w:firstLine="284"/>
        <w:jc w:val="both"/>
        <w:rPr>
          <w:sz w:val="22"/>
          <w:szCs w:val="22"/>
        </w:rPr>
      </w:pPr>
      <w:r w:rsidRPr="00B42D0A">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p>
    <w:p w:rsidR="005141F9" w:rsidRPr="00B42D0A" w:rsidRDefault="005141F9" w:rsidP="008D4097">
      <w:pPr>
        <w:ind w:firstLine="284"/>
        <w:jc w:val="both"/>
        <w:rPr>
          <w:sz w:val="22"/>
          <w:szCs w:val="22"/>
        </w:rPr>
      </w:pPr>
      <w:r w:rsidRPr="00B42D0A">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5141F9" w:rsidRDefault="005141F9" w:rsidP="008D4097">
      <w:pPr>
        <w:ind w:firstLine="284"/>
        <w:jc w:val="both"/>
        <w:rPr>
          <w:sz w:val="22"/>
          <w:szCs w:val="22"/>
        </w:rPr>
      </w:pPr>
      <w:r w:rsidRPr="00B42D0A">
        <w:rPr>
          <w:sz w:val="22"/>
          <w:szCs w:val="22"/>
        </w:rPr>
        <w:t>- устран</w:t>
      </w:r>
      <w:r w:rsidR="008543A6">
        <w:rPr>
          <w:sz w:val="22"/>
          <w:szCs w:val="22"/>
        </w:rPr>
        <w:t>ение всех замечаний, выявленных</w:t>
      </w:r>
      <w:r w:rsidRPr="00B42D0A">
        <w:rPr>
          <w:sz w:val="22"/>
          <w:szCs w:val="22"/>
        </w:rPr>
        <w:t xml:space="preserve"> в процессе производства работ и сд</w:t>
      </w:r>
      <w:r w:rsidR="008543A6">
        <w:rPr>
          <w:sz w:val="22"/>
          <w:szCs w:val="22"/>
        </w:rPr>
        <w:t>ачи Приемочной/рабочей комиссии,</w:t>
      </w:r>
    </w:p>
    <w:p w:rsidR="008543A6" w:rsidRPr="005E3406" w:rsidRDefault="008543A6" w:rsidP="008D4097">
      <w:pPr>
        <w:ind w:firstLine="284"/>
        <w:jc w:val="both"/>
        <w:rPr>
          <w:color w:val="000000" w:themeColor="text1"/>
          <w:sz w:val="22"/>
          <w:szCs w:val="22"/>
        </w:rPr>
      </w:pPr>
      <w:r w:rsidRPr="005E3406">
        <w:rPr>
          <w:color w:val="000000" w:themeColor="text1"/>
          <w:sz w:val="22"/>
          <w:szCs w:val="22"/>
        </w:rPr>
        <w:lastRenderedPageBreak/>
        <w:t xml:space="preserve">- </w:t>
      </w:r>
      <w:r w:rsidR="00577B2D" w:rsidRPr="005E3406">
        <w:rPr>
          <w:color w:val="000000" w:themeColor="text1"/>
          <w:sz w:val="22"/>
          <w:szCs w:val="22"/>
        </w:rPr>
        <w:t xml:space="preserve">выполнение объёма работ, составляющего не менее </w:t>
      </w:r>
      <w:sdt>
        <w:sdtPr>
          <w:rPr>
            <w:b/>
            <w:color w:val="000000" w:themeColor="text1"/>
            <w:sz w:val="22"/>
            <w:szCs w:val="22"/>
          </w:rPr>
          <w:id w:val="-145752976"/>
        </w:sdtPr>
        <w:sdtEndPr/>
        <w:sdtContent>
          <w:r w:rsidR="00577B2D" w:rsidRPr="005E3406">
            <w:rPr>
              <w:b/>
              <w:color w:val="000000" w:themeColor="text1"/>
              <w:sz w:val="22"/>
              <w:szCs w:val="22"/>
            </w:rPr>
            <w:t>80</w:t>
          </w:r>
        </w:sdtContent>
      </w:sdt>
      <w:r w:rsidR="00577B2D" w:rsidRPr="005E3406">
        <w:rPr>
          <w:color w:val="000000" w:themeColor="text1"/>
          <w:sz w:val="22"/>
          <w:szCs w:val="22"/>
        </w:rPr>
        <w:t xml:space="preserve"> % стоимости работ, собственными силами Генподрядчика (без привлечения субподрядчиков); субподрядчикам может быть передано не более </w:t>
      </w:r>
      <w:sdt>
        <w:sdtPr>
          <w:rPr>
            <w:b/>
            <w:color w:val="000000" w:themeColor="text1"/>
            <w:sz w:val="22"/>
            <w:szCs w:val="22"/>
          </w:rPr>
          <w:id w:val="2052343116"/>
        </w:sdtPr>
        <w:sdtEndPr/>
        <w:sdtContent>
          <w:r w:rsidR="00577B2D" w:rsidRPr="005E3406">
            <w:rPr>
              <w:b/>
              <w:color w:val="000000" w:themeColor="text1"/>
              <w:sz w:val="22"/>
              <w:szCs w:val="22"/>
            </w:rPr>
            <w:t>20</w:t>
          </w:r>
        </w:sdtContent>
      </w:sdt>
      <w:r w:rsidR="00577B2D" w:rsidRPr="005E3406">
        <w:rPr>
          <w:color w:val="000000" w:themeColor="text1"/>
          <w:sz w:val="22"/>
          <w:szCs w:val="22"/>
        </w:rPr>
        <w:t xml:space="preserve"> % стоимости работ.</w:t>
      </w:r>
    </w:p>
    <w:p w:rsidR="005141F9" w:rsidRPr="00B42D0A" w:rsidRDefault="005141F9" w:rsidP="008D4097">
      <w:pPr>
        <w:ind w:firstLine="284"/>
        <w:jc w:val="both"/>
        <w:rPr>
          <w:sz w:val="22"/>
          <w:szCs w:val="22"/>
        </w:rPr>
      </w:pPr>
      <w:r w:rsidRPr="00B42D0A">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5141F9" w:rsidRPr="00B42D0A" w:rsidRDefault="005141F9" w:rsidP="008D4097">
      <w:pPr>
        <w:ind w:firstLine="284"/>
        <w:jc w:val="both"/>
        <w:rPr>
          <w:sz w:val="22"/>
          <w:szCs w:val="22"/>
        </w:rPr>
      </w:pPr>
      <w:r w:rsidRPr="00B42D0A">
        <w:rPr>
          <w:sz w:val="22"/>
          <w:szCs w:val="22"/>
        </w:rPr>
        <w:t>4.4. Соблюдать требования следующих локальных нормативных актов Заказчика:</w:t>
      </w:r>
    </w:p>
    <w:sdt>
      <w:sdtPr>
        <w:rPr>
          <w:sz w:val="22"/>
          <w:szCs w:val="22"/>
        </w:rPr>
        <w:id w:val="-1656909732"/>
      </w:sdtPr>
      <w:sdtEndPr/>
      <w:sdtContent>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352905" w:rsidRPr="00B541D9" w:rsidRDefault="00352905" w:rsidP="00352905">
          <w:pPr>
            <w:pStyle w:val="aff9"/>
            <w:numPr>
              <w:ilvl w:val="0"/>
              <w:numId w:val="24"/>
            </w:numPr>
            <w:suppressAutoHyphens/>
            <w:ind w:left="0" w:firstLine="426"/>
            <w:contextualSpacing/>
            <w:jc w:val="both"/>
            <w:rPr>
              <w:sz w:val="22"/>
              <w:szCs w:val="22"/>
            </w:rPr>
          </w:pPr>
          <w:r w:rsidRPr="00B541D9">
            <w:rPr>
              <w:sz w:val="22"/>
              <w:szCs w:val="22"/>
            </w:rPr>
            <w:t>Инструкции № 3 об общих правилах газобезопасности на территории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18 по охране труда при работе на высоте;</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Правил № 404 производства земляных работ на территории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352905" w:rsidRPr="00B541D9" w:rsidRDefault="00352905" w:rsidP="00352905">
          <w:pPr>
            <w:pStyle w:val="aff9"/>
            <w:numPr>
              <w:ilvl w:val="0"/>
              <w:numId w:val="24"/>
            </w:numPr>
            <w:suppressAutoHyphens/>
            <w:ind w:left="0" w:firstLine="426"/>
            <w:contextualSpacing/>
            <w:jc w:val="both"/>
            <w:rPr>
              <w:sz w:val="22"/>
              <w:szCs w:val="22"/>
            </w:rPr>
          </w:pPr>
          <w:r>
            <w:rPr>
              <w:sz w:val="22"/>
              <w:szCs w:val="22"/>
            </w:rPr>
            <w:t>Положения</w:t>
          </w:r>
          <w:r w:rsidRPr="00B541D9">
            <w:rPr>
              <w:sz w:val="22"/>
              <w:szCs w:val="22"/>
            </w:rPr>
            <w:t xml:space="preserve"> №547 по обращению с отходами на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Правил экологической безопасности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Правил благоустройства и содержания территории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Памятки о действиях персонала при обнаружении подозрительных предметов;</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Положения о порядке отпуска материалов по давальческой схеме;</w:t>
          </w:r>
        </w:p>
        <w:p w:rsidR="00352905" w:rsidRPr="00E3653F" w:rsidRDefault="00352905" w:rsidP="00352905">
          <w:pPr>
            <w:pStyle w:val="aff9"/>
            <w:numPr>
              <w:ilvl w:val="0"/>
              <w:numId w:val="24"/>
            </w:numPr>
            <w:ind w:left="0" w:firstLine="426"/>
            <w:contextualSpacing/>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p>
        <w:p w:rsidR="00352905" w:rsidRPr="00E3653F" w:rsidRDefault="00352905" w:rsidP="00352905">
          <w:pPr>
            <w:pStyle w:val="aff9"/>
            <w:numPr>
              <w:ilvl w:val="0"/>
              <w:numId w:val="24"/>
            </w:numPr>
            <w:ind w:left="0" w:firstLine="426"/>
            <w:contextualSpacing/>
            <w:jc w:val="both"/>
            <w:rPr>
              <w:sz w:val="22"/>
              <w:szCs w:val="22"/>
            </w:rPr>
          </w:pPr>
          <w:r w:rsidRPr="00E3653F">
            <w:rPr>
              <w:sz w:val="22"/>
              <w:szCs w:val="22"/>
            </w:rPr>
            <w:t>«Временного порядка обоснования затрат на эксплуатацию импортных машин и механизмов», разработанного ПАО «НК «Роснефть»,</w:t>
          </w:r>
        </w:p>
        <w:p w:rsidR="00352905" w:rsidRPr="00E3653F" w:rsidRDefault="00352905" w:rsidP="00352905">
          <w:pPr>
            <w:pStyle w:val="aff9"/>
            <w:numPr>
              <w:ilvl w:val="0"/>
              <w:numId w:val="24"/>
            </w:numPr>
            <w:ind w:left="0" w:firstLine="426"/>
            <w:contextualSpacing/>
            <w:jc w:val="both"/>
            <w:rPr>
              <w:sz w:val="22"/>
              <w:szCs w:val="22"/>
            </w:rPr>
          </w:pPr>
          <w:r w:rsidRPr="00E3653F">
            <w:rPr>
              <w:sz w:val="22"/>
              <w:szCs w:val="22"/>
            </w:rPr>
            <w:t>Стандарта «Требования безопасности при выполнении работ подрядными организациями».</w:t>
          </w:r>
        </w:p>
        <w:p w:rsidR="00352905" w:rsidRDefault="00352905" w:rsidP="00CC1F11">
          <w:pPr>
            <w:pStyle w:val="aff9"/>
            <w:numPr>
              <w:ilvl w:val="0"/>
              <w:numId w:val="24"/>
            </w:numPr>
            <w:ind w:left="0" w:firstLine="426"/>
            <w:contextualSpacing/>
            <w:rPr>
              <w:sz w:val="22"/>
              <w:szCs w:val="22"/>
            </w:rPr>
          </w:pPr>
          <w:r w:rsidRPr="00B541D9">
            <w:rPr>
              <w:sz w:val="22"/>
              <w:szCs w:val="22"/>
            </w:rPr>
            <w:t>Процедуры качества «Верификация закупленной продукции. Входной контроль оборудования и материалов» СМК-ПК-7.</w:t>
          </w:r>
        </w:p>
      </w:sdtContent>
    </w:sdt>
    <w:p w:rsidR="008831A5" w:rsidRPr="00A12AC9" w:rsidRDefault="008831A5" w:rsidP="00130273">
      <w:pPr>
        <w:ind w:left="284"/>
        <w:jc w:val="both"/>
        <w:rPr>
          <w:sz w:val="22"/>
          <w:szCs w:val="22"/>
        </w:rPr>
      </w:pPr>
    </w:p>
    <w:p w:rsidR="005141F9" w:rsidRPr="00A12AC9" w:rsidRDefault="005141F9" w:rsidP="008D4097">
      <w:pPr>
        <w:ind w:firstLine="284"/>
        <w:jc w:val="both"/>
        <w:rPr>
          <w:sz w:val="22"/>
          <w:szCs w:val="22"/>
        </w:rPr>
      </w:pPr>
      <w:r w:rsidRPr="00A12AC9">
        <w:rPr>
          <w:sz w:val="22"/>
          <w:szCs w:val="22"/>
        </w:rPr>
        <w:t xml:space="preserve">4.5. 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
    <w:p w:rsidR="005141F9" w:rsidRPr="00A12AC9" w:rsidRDefault="005141F9" w:rsidP="008D4097">
      <w:pPr>
        <w:ind w:firstLine="284"/>
        <w:jc w:val="both"/>
        <w:rPr>
          <w:sz w:val="22"/>
          <w:szCs w:val="22"/>
        </w:rPr>
      </w:pPr>
      <w:r w:rsidRPr="00A12AC9">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5141F9" w:rsidRPr="00A12AC9" w:rsidRDefault="005141F9" w:rsidP="008D4097">
      <w:pPr>
        <w:ind w:firstLine="284"/>
        <w:jc w:val="both"/>
        <w:rPr>
          <w:sz w:val="22"/>
          <w:szCs w:val="22"/>
        </w:rPr>
      </w:pPr>
      <w:r w:rsidRPr="00A12AC9">
        <w:rPr>
          <w:sz w:val="22"/>
          <w:szCs w:val="22"/>
        </w:rPr>
        <w:t>4.7. Названные в п.п. 4.4-4.6 локальные акты Генподрядчик на момент подписания настоящего договора получил и с ними ознакомлен.</w:t>
      </w:r>
    </w:p>
    <w:p w:rsidR="005141F9" w:rsidRPr="00A12AC9" w:rsidRDefault="005141F9" w:rsidP="008D4097">
      <w:pPr>
        <w:ind w:firstLine="284"/>
        <w:jc w:val="both"/>
        <w:rPr>
          <w:sz w:val="22"/>
          <w:szCs w:val="22"/>
        </w:rPr>
      </w:pPr>
      <w:r w:rsidRPr="00A12AC9">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5141F9" w:rsidRPr="00A12AC9" w:rsidRDefault="005141F9" w:rsidP="008D4097">
      <w:pPr>
        <w:ind w:firstLine="284"/>
        <w:jc w:val="both"/>
        <w:rPr>
          <w:sz w:val="22"/>
          <w:szCs w:val="22"/>
        </w:rPr>
      </w:pPr>
      <w:r w:rsidRPr="00A12AC9">
        <w:rPr>
          <w:sz w:val="22"/>
          <w:szCs w:val="22"/>
        </w:rPr>
        <w:t>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5141F9" w:rsidRPr="00A12AC9" w:rsidRDefault="005141F9" w:rsidP="008D4097">
      <w:pPr>
        <w:ind w:firstLine="284"/>
        <w:jc w:val="both"/>
        <w:rPr>
          <w:sz w:val="22"/>
          <w:szCs w:val="22"/>
        </w:rPr>
      </w:pPr>
      <w:r w:rsidRPr="00A12AC9">
        <w:rPr>
          <w:sz w:val="22"/>
          <w:szCs w:val="22"/>
        </w:rPr>
        <w:lastRenderedPageBreak/>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5141F9" w:rsidRPr="00A12AC9" w:rsidRDefault="005141F9" w:rsidP="008D4097">
      <w:pPr>
        <w:ind w:firstLine="284"/>
        <w:jc w:val="both"/>
        <w:rPr>
          <w:sz w:val="22"/>
          <w:szCs w:val="22"/>
        </w:rPr>
      </w:pPr>
      <w:r w:rsidRPr="00A12AC9">
        <w:rPr>
          <w:sz w:val="22"/>
          <w:szCs w:val="22"/>
        </w:rPr>
        <w:t xml:space="preserve">4.11. В случае привлечения Генподрядчиком (субподрядчиками) для выполнения работ по договору третьих </w:t>
      </w:r>
      <w:r w:rsidR="009872E4" w:rsidRPr="00A12AC9">
        <w:rPr>
          <w:sz w:val="22"/>
          <w:szCs w:val="22"/>
        </w:rPr>
        <w:t>лиц заключаемые</w:t>
      </w:r>
      <w:r w:rsidRPr="00A12AC9">
        <w:rPr>
          <w:sz w:val="22"/>
          <w:szCs w:val="22"/>
        </w:rPr>
        <w:t xml:space="preserve"> с ними договоры должны содержать условия, предусмотренные пунктами </w:t>
      </w:r>
      <w:r w:rsidR="009872E4" w:rsidRPr="00A12AC9">
        <w:rPr>
          <w:sz w:val="22"/>
          <w:szCs w:val="22"/>
        </w:rPr>
        <w:t>4.2. -</w:t>
      </w:r>
      <w:r w:rsidRPr="00A12AC9">
        <w:rPr>
          <w:sz w:val="22"/>
          <w:szCs w:val="22"/>
        </w:rPr>
        <w:t>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5141F9" w:rsidRPr="00A12AC9" w:rsidRDefault="005141F9" w:rsidP="008D4097">
      <w:pPr>
        <w:ind w:firstLine="284"/>
        <w:jc w:val="both"/>
        <w:rPr>
          <w:sz w:val="22"/>
          <w:szCs w:val="22"/>
        </w:rPr>
      </w:pPr>
      <w:r w:rsidRPr="00A12AC9">
        <w:rPr>
          <w:sz w:val="22"/>
          <w:szCs w:val="22"/>
        </w:rPr>
        <w:t>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5141F9" w:rsidRPr="00A12AC9" w:rsidRDefault="005141F9" w:rsidP="008D4097">
      <w:pPr>
        <w:ind w:firstLine="284"/>
        <w:jc w:val="both"/>
        <w:rPr>
          <w:sz w:val="22"/>
          <w:szCs w:val="22"/>
        </w:rPr>
      </w:pPr>
      <w:r w:rsidRPr="00A12AC9">
        <w:rPr>
          <w:sz w:val="22"/>
          <w:szCs w:val="22"/>
        </w:rPr>
        <w:t>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5141F9" w:rsidRPr="00A12AC9" w:rsidRDefault="005141F9" w:rsidP="008D4097">
      <w:pPr>
        <w:ind w:firstLine="284"/>
        <w:jc w:val="both"/>
        <w:rPr>
          <w:sz w:val="22"/>
          <w:szCs w:val="22"/>
        </w:rPr>
      </w:pPr>
      <w:r w:rsidRPr="00A12AC9">
        <w:rPr>
          <w:sz w:val="22"/>
          <w:szCs w:val="22"/>
        </w:rPr>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5141F9" w:rsidRPr="00A12AC9" w:rsidRDefault="005141F9" w:rsidP="008D4097">
      <w:pPr>
        <w:ind w:firstLine="284"/>
        <w:jc w:val="both"/>
        <w:rPr>
          <w:sz w:val="22"/>
          <w:szCs w:val="22"/>
        </w:rPr>
      </w:pPr>
      <w:r w:rsidRPr="00A12AC9">
        <w:rPr>
          <w:sz w:val="22"/>
          <w:szCs w:val="22"/>
        </w:rPr>
        <w:t>4.15. Заказчик вправе в любое время осуществлять контроль за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5141F9" w:rsidRPr="00A12AC9" w:rsidRDefault="005141F9" w:rsidP="008D4097">
      <w:pPr>
        <w:ind w:firstLine="284"/>
        <w:jc w:val="both"/>
        <w:rPr>
          <w:sz w:val="22"/>
          <w:szCs w:val="22"/>
        </w:rPr>
      </w:pPr>
      <w:r w:rsidRPr="00A12AC9">
        <w:rPr>
          <w:sz w:val="22"/>
          <w:szCs w:val="22"/>
        </w:rPr>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5141F9" w:rsidRPr="00A12AC9" w:rsidRDefault="005141F9" w:rsidP="008D4097">
      <w:pPr>
        <w:ind w:firstLine="284"/>
        <w:jc w:val="both"/>
        <w:rPr>
          <w:sz w:val="22"/>
          <w:szCs w:val="22"/>
        </w:rPr>
      </w:pPr>
      <w:r w:rsidRPr="00A12AC9">
        <w:rPr>
          <w:sz w:val="22"/>
          <w:szCs w:val="22"/>
        </w:rPr>
        <w:t>4.17. Обеспечить содержание и уборку строительной площадки и прилегающей непосредственно к ней территории.</w:t>
      </w:r>
    </w:p>
    <w:p w:rsidR="005141F9" w:rsidRPr="00A12AC9" w:rsidRDefault="005141F9" w:rsidP="008D4097">
      <w:pPr>
        <w:ind w:firstLine="284"/>
        <w:jc w:val="both"/>
        <w:rPr>
          <w:sz w:val="22"/>
          <w:szCs w:val="22"/>
        </w:rPr>
      </w:pPr>
      <w:r w:rsidRPr="00A12AC9">
        <w:rPr>
          <w:sz w:val="22"/>
          <w:szCs w:val="22"/>
        </w:rPr>
        <w:t xml:space="preserve">4.18. Вывезти до приемки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 под оборудования) в места, указанные Заказчиком (полигон ТБО МУП «Скоково»). </w:t>
      </w:r>
    </w:p>
    <w:p w:rsidR="005141F9" w:rsidRPr="00A12AC9" w:rsidRDefault="005141F9" w:rsidP="008D4097">
      <w:pPr>
        <w:ind w:firstLine="284"/>
        <w:jc w:val="both"/>
        <w:rPr>
          <w:sz w:val="22"/>
          <w:szCs w:val="22"/>
        </w:rPr>
      </w:pPr>
      <w:r w:rsidRPr="00A12AC9">
        <w:rPr>
          <w:sz w:val="22"/>
          <w:szCs w:val="22"/>
        </w:rPr>
        <w:t>4.19. 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5141F9" w:rsidRPr="00A12AC9" w:rsidRDefault="005141F9" w:rsidP="008D4097">
      <w:pPr>
        <w:ind w:firstLine="284"/>
        <w:jc w:val="both"/>
        <w:rPr>
          <w:sz w:val="22"/>
          <w:szCs w:val="22"/>
        </w:rPr>
      </w:pPr>
      <w:r w:rsidRPr="00A12AC9">
        <w:rPr>
          <w:sz w:val="22"/>
          <w:szCs w:val="22"/>
        </w:rPr>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5141F9" w:rsidRPr="00A12AC9" w:rsidRDefault="005141F9" w:rsidP="008D4097">
      <w:pPr>
        <w:ind w:firstLine="284"/>
        <w:jc w:val="both"/>
        <w:rPr>
          <w:sz w:val="22"/>
          <w:szCs w:val="22"/>
        </w:rPr>
      </w:pPr>
      <w:r w:rsidRPr="00A12AC9">
        <w:rPr>
          <w:sz w:val="22"/>
          <w:szCs w:val="22"/>
        </w:rPr>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5141F9" w:rsidRPr="00A12AC9" w:rsidRDefault="005141F9" w:rsidP="008D4097">
      <w:pPr>
        <w:ind w:firstLine="284"/>
        <w:jc w:val="both"/>
        <w:rPr>
          <w:sz w:val="22"/>
          <w:szCs w:val="22"/>
        </w:rPr>
      </w:pPr>
      <w:r w:rsidRPr="00A12AC9">
        <w:rPr>
          <w:sz w:val="22"/>
          <w:szCs w:val="22"/>
        </w:rPr>
        <w:t xml:space="preserve"> 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Генподрядчик. К запросу Генподрядчик </w:t>
      </w:r>
      <w:r w:rsidRPr="00A12AC9">
        <w:rPr>
          <w:sz w:val="22"/>
          <w:szCs w:val="22"/>
        </w:rPr>
        <w:lastRenderedPageBreak/>
        <w:t>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5141F9" w:rsidRPr="00A12AC9" w:rsidRDefault="005141F9" w:rsidP="008D4097">
      <w:pPr>
        <w:ind w:firstLine="284"/>
        <w:jc w:val="both"/>
        <w:rPr>
          <w:sz w:val="22"/>
          <w:szCs w:val="22"/>
        </w:rPr>
      </w:pPr>
      <w:r w:rsidRPr="00A12AC9">
        <w:rPr>
          <w:sz w:val="22"/>
          <w:szCs w:val="22"/>
        </w:rPr>
        <w:t>4.21. Немедленно известить Заказчика и до получения от него указаний приостановить работы при обнаружении:</w:t>
      </w:r>
    </w:p>
    <w:p w:rsidR="005141F9" w:rsidRPr="00A12AC9" w:rsidRDefault="005141F9" w:rsidP="00533D4F">
      <w:pPr>
        <w:numPr>
          <w:ilvl w:val="0"/>
          <w:numId w:val="7"/>
        </w:numPr>
        <w:tabs>
          <w:tab w:val="num" w:pos="720"/>
        </w:tabs>
        <w:ind w:left="0" w:firstLine="284"/>
        <w:jc w:val="both"/>
        <w:rPr>
          <w:sz w:val="22"/>
          <w:szCs w:val="22"/>
        </w:rPr>
      </w:pPr>
      <w:r w:rsidRPr="00A12AC9">
        <w:rPr>
          <w:sz w:val="22"/>
          <w:szCs w:val="22"/>
        </w:rPr>
        <w:t>непригодности или недоброкачественности предоставленных Заказчиком материалов, оборудования, технической документации;</w:t>
      </w:r>
    </w:p>
    <w:p w:rsidR="005141F9" w:rsidRPr="00A12AC9" w:rsidRDefault="005141F9" w:rsidP="00533D4F">
      <w:pPr>
        <w:numPr>
          <w:ilvl w:val="0"/>
          <w:numId w:val="7"/>
        </w:numPr>
        <w:tabs>
          <w:tab w:val="num" w:pos="0"/>
        </w:tabs>
        <w:ind w:left="0" w:firstLine="284"/>
        <w:jc w:val="both"/>
        <w:rPr>
          <w:sz w:val="22"/>
          <w:szCs w:val="22"/>
        </w:rPr>
      </w:pPr>
      <w:r w:rsidRPr="00A12AC9">
        <w:rPr>
          <w:sz w:val="22"/>
          <w:szCs w:val="22"/>
        </w:rPr>
        <w:t>возможных неблагоприятных для Заказчика последствий выполнения его указаний о способе исполнения работы;</w:t>
      </w:r>
    </w:p>
    <w:p w:rsidR="005141F9" w:rsidRPr="00A12AC9" w:rsidRDefault="005141F9" w:rsidP="00533D4F">
      <w:pPr>
        <w:numPr>
          <w:ilvl w:val="0"/>
          <w:numId w:val="7"/>
        </w:numPr>
        <w:tabs>
          <w:tab w:val="num" w:pos="0"/>
        </w:tabs>
        <w:ind w:left="0" w:firstLine="284"/>
        <w:jc w:val="both"/>
        <w:rPr>
          <w:sz w:val="22"/>
          <w:szCs w:val="22"/>
        </w:rPr>
      </w:pPr>
      <w:r w:rsidRPr="00A12AC9">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5141F9" w:rsidRPr="00A12AC9" w:rsidRDefault="005141F9" w:rsidP="008D4097">
      <w:pPr>
        <w:ind w:firstLine="284"/>
        <w:jc w:val="both"/>
        <w:rPr>
          <w:sz w:val="22"/>
          <w:szCs w:val="22"/>
        </w:rPr>
      </w:pPr>
      <w:r w:rsidRPr="00A12AC9">
        <w:rPr>
          <w:sz w:val="22"/>
          <w:szCs w:val="22"/>
        </w:rPr>
        <w:t>4.22. 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5141F9" w:rsidRPr="00A12AC9" w:rsidRDefault="005141F9" w:rsidP="008D4097">
      <w:pPr>
        <w:ind w:firstLine="284"/>
        <w:jc w:val="both"/>
        <w:rPr>
          <w:sz w:val="22"/>
          <w:szCs w:val="22"/>
        </w:rPr>
      </w:pPr>
      <w:r w:rsidRPr="00A12AC9">
        <w:rPr>
          <w:sz w:val="22"/>
          <w:szCs w:val="22"/>
        </w:rPr>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5141F9" w:rsidRPr="00A12AC9" w:rsidRDefault="005141F9" w:rsidP="008D4097">
      <w:pPr>
        <w:ind w:firstLine="284"/>
        <w:jc w:val="both"/>
        <w:rPr>
          <w:sz w:val="22"/>
          <w:szCs w:val="22"/>
        </w:rPr>
      </w:pPr>
      <w:r w:rsidRPr="00A12AC9">
        <w:rPr>
          <w:sz w:val="22"/>
          <w:szCs w:val="22"/>
        </w:rPr>
        <w:t>4.24. Выполнить в полном объеме все свои обязательства, предусмотренные в других статьях настоящего договора.</w:t>
      </w:r>
    </w:p>
    <w:p w:rsidR="005141F9" w:rsidRPr="00A12AC9" w:rsidRDefault="005141F9" w:rsidP="008D4097">
      <w:pPr>
        <w:ind w:firstLine="284"/>
        <w:jc w:val="both"/>
        <w:rPr>
          <w:sz w:val="22"/>
          <w:szCs w:val="22"/>
        </w:rPr>
      </w:pPr>
      <w:r w:rsidRPr="00A12AC9">
        <w:rPr>
          <w:sz w:val="22"/>
          <w:szCs w:val="22"/>
        </w:rPr>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5141F9" w:rsidRPr="00A12AC9" w:rsidRDefault="005141F9" w:rsidP="008D4097">
      <w:pPr>
        <w:ind w:firstLine="284"/>
        <w:jc w:val="both"/>
        <w:rPr>
          <w:sz w:val="22"/>
          <w:szCs w:val="22"/>
        </w:rPr>
      </w:pPr>
      <w:r w:rsidRPr="00A12AC9">
        <w:rPr>
          <w:sz w:val="22"/>
          <w:szCs w:val="22"/>
        </w:rPr>
        <w:t>4.26. 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5141F9" w:rsidRPr="00A12AC9" w:rsidRDefault="005141F9" w:rsidP="008D4097">
      <w:pPr>
        <w:ind w:firstLine="284"/>
        <w:jc w:val="both"/>
        <w:rPr>
          <w:sz w:val="22"/>
          <w:szCs w:val="22"/>
        </w:rPr>
      </w:pPr>
      <w:r w:rsidRPr="00A12AC9">
        <w:rPr>
          <w:sz w:val="22"/>
          <w:szCs w:val="22"/>
        </w:rPr>
        <w:t>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5141F9" w:rsidRPr="00A12AC9" w:rsidRDefault="005141F9" w:rsidP="008D4097">
      <w:pPr>
        <w:ind w:firstLine="284"/>
        <w:jc w:val="both"/>
        <w:rPr>
          <w:sz w:val="22"/>
          <w:szCs w:val="22"/>
        </w:rPr>
      </w:pPr>
      <w:r w:rsidRPr="00A12AC9">
        <w:rPr>
          <w:sz w:val="22"/>
          <w:szCs w:val="22"/>
        </w:rPr>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5141F9" w:rsidRPr="00A12AC9" w:rsidRDefault="005141F9" w:rsidP="008D4097">
      <w:pPr>
        <w:ind w:firstLine="284"/>
        <w:jc w:val="both"/>
        <w:rPr>
          <w:sz w:val="22"/>
          <w:szCs w:val="22"/>
        </w:rPr>
      </w:pPr>
      <w:r w:rsidRPr="00A12AC9">
        <w:rPr>
          <w:sz w:val="22"/>
          <w:szCs w:val="22"/>
        </w:rPr>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5141F9" w:rsidRPr="00A12AC9" w:rsidRDefault="005141F9" w:rsidP="008D4097">
      <w:pPr>
        <w:ind w:firstLine="284"/>
        <w:jc w:val="both"/>
        <w:rPr>
          <w:sz w:val="22"/>
          <w:szCs w:val="22"/>
        </w:rPr>
      </w:pPr>
      <w:r w:rsidRPr="00A12AC9">
        <w:rPr>
          <w:sz w:val="22"/>
          <w:szCs w:val="22"/>
        </w:rPr>
        <w:t>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(пяти)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5141F9" w:rsidRPr="00A12AC9" w:rsidRDefault="005141F9" w:rsidP="008D4097">
      <w:pPr>
        <w:autoSpaceDE w:val="0"/>
        <w:autoSpaceDN w:val="0"/>
        <w:adjustRightInd w:val="0"/>
        <w:ind w:firstLine="284"/>
        <w:jc w:val="both"/>
        <w:rPr>
          <w:sz w:val="22"/>
          <w:szCs w:val="22"/>
        </w:rPr>
      </w:pPr>
      <w:r w:rsidRPr="00A12AC9">
        <w:rPr>
          <w:sz w:val="22"/>
          <w:szCs w:val="22"/>
        </w:rPr>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5141F9" w:rsidRPr="00A12AC9" w:rsidRDefault="005141F9" w:rsidP="008D4097">
      <w:pPr>
        <w:ind w:firstLine="284"/>
        <w:jc w:val="both"/>
        <w:rPr>
          <w:sz w:val="22"/>
          <w:szCs w:val="22"/>
        </w:rPr>
      </w:pPr>
      <w:r w:rsidRPr="00A12AC9">
        <w:rPr>
          <w:sz w:val="22"/>
          <w:szCs w:val="22"/>
        </w:rPr>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5141F9" w:rsidRPr="00A12AC9" w:rsidRDefault="005141F9" w:rsidP="008D4097">
      <w:pPr>
        <w:ind w:firstLine="284"/>
        <w:jc w:val="both"/>
        <w:rPr>
          <w:sz w:val="22"/>
          <w:szCs w:val="22"/>
        </w:rPr>
      </w:pPr>
      <w:r w:rsidRPr="00A12AC9">
        <w:rPr>
          <w:sz w:val="22"/>
          <w:szCs w:val="22"/>
        </w:rPr>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5141F9" w:rsidRPr="00A12AC9" w:rsidRDefault="005141F9" w:rsidP="008D4097">
      <w:pPr>
        <w:ind w:firstLine="284"/>
        <w:jc w:val="both"/>
        <w:rPr>
          <w:sz w:val="22"/>
          <w:szCs w:val="22"/>
        </w:rPr>
      </w:pPr>
      <w:r w:rsidRPr="00A12AC9">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w:t>
      </w:r>
      <w:r w:rsidRPr="00A12AC9">
        <w:rPr>
          <w:sz w:val="22"/>
          <w:szCs w:val="22"/>
        </w:rPr>
        <w:lastRenderedPageBreak/>
        <w:t>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т.ч. цена, определяются Заказчиком самостоятельно.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
    <w:p w:rsidR="005141F9" w:rsidRPr="00A12AC9" w:rsidRDefault="005141F9" w:rsidP="008D4097">
      <w:pPr>
        <w:ind w:firstLine="284"/>
        <w:jc w:val="both"/>
        <w:rPr>
          <w:sz w:val="22"/>
          <w:szCs w:val="22"/>
        </w:rPr>
      </w:pPr>
      <w:r w:rsidRPr="00A12AC9">
        <w:rPr>
          <w:sz w:val="22"/>
          <w:szCs w:val="22"/>
        </w:rPr>
        <w:t>4.35.</w:t>
      </w:r>
      <w:r w:rsidR="00943663" w:rsidRPr="00A12AC9">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r w:rsidRPr="00A12AC9">
        <w:rPr>
          <w:sz w:val="22"/>
          <w:szCs w:val="22"/>
        </w:rPr>
        <w:t>.</w:t>
      </w:r>
    </w:p>
    <w:p w:rsidR="005141F9" w:rsidRPr="00A12AC9" w:rsidRDefault="005141F9" w:rsidP="00C826CA">
      <w:pPr>
        <w:ind w:firstLine="284"/>
        <w:jc w:val="both"/>
        <w:rPr>
          <w:sz w:val="22"/>
          <w:szCs w:val="22"/>
        </w:rPr>
      </w:pPr>
      <w:r w:rsidRPr="00A12AC9">
        <w:rPr>
          <w:sz w:val="22"/>
          <w:szCs w:val="22"/>
        </w:rPr>
        <w:t xml:space="preserve">4.36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12AC9">
        <w:rPr>
          <w:sz w:val="22"/>
          <w:szCs w:val="22"/>
          <w:lang w:val="en-US"/>
        </w:rPr>
        <w:t>I</w:t>
      </w:r>
      <w:r w:rsidRPr="00A12AC9">
        <w:rPr>
          <w:sz w:val="22"/>
          <w:szCs w:val="22"/>
        </w:rPr>
        <w:t xml:space="preserve">, </w:t>
      </w:r>
      <w:r w:rsidRPr="00A12AC9">
        <w:rPr>
          <w:sz w:val="22"/>
          <w:szCs w:val="22"/>
          <w:lang w:val="en-US"/>
        </w:rPr>
        <w:t>II</w:t>
      </w:r>
      <w:r w:rsidRPr="00A12AC9">
        <w:rPr>
          <w:sz w:val="22"/>
          <w:szCs w:val="22"/>
        </w:rPr>
        <w:t xml:space="preserve">, </w:t>
      </w:r>
      <w:r w:rsidRPr="00A12AC9">
        <w:rPr>
          <w:sz w:val="22"/>
          <w:szCs w:val="22"/>
          <w:lang w:val="en-US"/>
        </w:rPr>
        <w:t>III</w:t>
      </w:r>
      <w:r w:rsidRPr="00A12AC9">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5141F9" w:rsidRPr="00A12AC9" w:rsidRDefault="005141F9" w:rsidP="008D4097">
      <w:pPr>
        <w:ind w:firstLine="284"/>
        <w:jc w:val="both"/>
        <w:rPr>
          <w:sz w:val="22"/>
          <w:szCs w:val="22"/>
        </w:rPr>
      </w:pPr>
      <w:r w:rsidRPr="00A12AC9">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5141F9" w:rsidRPr="00A12AC9" w:rsidRDefault="005141F9" w:rsidP="008D4097">
      <w:pPr>
        <w:ind w:firstLine="284"/>
        <w:jc w:val="both"/>
        <w:rPr>
          <w:sz w:val="22"/>
          <w:szCs w:val="22"/>
        </w:rPr>
      </w:pPr>
      <w:r w:rsidRPr="00A12AC9">
        <w:rPr>
          <w:sz w:val="22"/>
          <w:szCs w:val="22"/>
        </w:rPr>
        <w:t>4.3</w:t>
      </w:r>
      <w:r w:rsidR="00943663">
        <w:rPr>
          <w:sz w:val="22"/>
          <w:szCs w:val="22"/>
        </w:rPr>
        <w:t>7</w:t>
      </w:r>
      <w:r w:rsidRPr="00A12AC9">
        <w:rPr>
          <w:sz w:val="22"/>
          <w:szCs w:val="22"/>
        </w:rPr>
        <w:t xml:space="preserve">. Генподрядчик обязуется предоставлять полномочному представителю Заказчика информацию о ходе выполнения работ в соответствии с графиком производства работ. </w:t>
      </w:r>
    </w:p>
    <w:p w:rsidR="005141F9" w:rsidRPr="00A12AC9" w:rsidRDefault="005141F9" w:rsidP="008D4097">
      <w:pPr>
        <w:ind w:firstLine="284"/>
        <w:jc w:val="both"/>
        <w:rPr>
          <w:sz w:val="22"/>
          <w:szCs w:val="22"/>
        </w:rPr>
      </w:pPr>
      <w:r w:rsidRPr="00A12AC9">
        <w:rPr>
          <w:sz w:val="22"/>
          <w:szCs w:val="22"/>
        </w:rPr>
        <w:t>Обеспечивать в соответствии с требованиями нормативных документов 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141F9" w:rsidRDefault="005533E0" w:rsidP="008D4097">
      <w:pPr>
        <w:ind w:firstLine="284"/>
        <w:jc w:val="both"/>
        <w:rPr>
          <w:sz w:val="22"/>
          <w:szCs w:val="22"/>
        </w:rPr>
      </w:pPr>
      <w:r w:rsidRPr="00A12AC9">
        <w:rPr>
          <w:sz w:val="22"/>
          <w:szCs w:val="22"/>
        </w:rPr>
        <w:t>4.3</w:t>
      </w:r>
      <w:r w:rsidR="00943663">
        <w:rPr>
          <w:sz w:val="22"/>
          <w:szCs w:val="22"/>
        </w:rPr>
        <w:t>8</w:t>
      </w:r>
      <w:r w:rsidRPr="00A12AC9">
        <w:rPr>
          <w:sz w:val="22"/>
          <w:szCs w:val="22"/>
        </w:rPr>
        <w:t xml:space="preserve">. </w:t>
      </w:r>
      <w:r w:rsidR="005141F9" w:rsidRPr="00A12AC9">
        <w:rPr>
          <w:sz w:val="22"/>
          <w:szCs w:val="22"/>
        </w:rPr>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w:t>
      </w:r>
      <w:r w:rsidR="005141F9" w:rsidRPr="00A12AC9">
        <w:rPr>
          <w:sz w:val="22"/>
          <w:szCs w:val="22"/>
          <w:lang w:val="en-US"/>
        </w:rPr>
        <w:t>MSProject</w:t>
      </w:r>
      <w:r w:rsidR="005141F9" w:rsidRPr="00A12AC9">
        <w:rPr>
          <w:sz w:val="22"/>
          <w:szCs w:val="22"/>
        </w:rPr>
        <w:t xml:space="preserve">, </w:t>
      </w:r>
      <w:r w:rsidR="005141F9" w:rsidRPr="00A12AC9">
        <w:rPr>
          <w:sz w:val="22"/>
          <w:szCs w:val="22"/>
          <w:lang w:val="en-US"/>
        </w:rPr>
        <w:t>Primavera</w:t>
      </w:r>
      <w:r w:rsidR="00B23253" w:rsidRPr="00A12AC9">
        <w:rPr>
          <w:sz w:val="22"/>
          <w:szCs w:val="22"/>
        </w:rPr>
        <w:tab/>
      </w:r>
      <w:r w:rsidR="005141F9" w:rsidRPr="00A12AC9">
        <w:rPr>
          <w:sz w:val="22"/>
          <w:szCs w:val="22"/>
        </w:rPr>
        <w:t xml:space="preserve">и.т.п), а также график поставки материалов и оборудования, </w:t>
      </w:r>
      <w:r w:rsidR="005141F9" w:rsidRPr="00B42D0A">
        <w:rPr>
          <w:sz w:val="22"/>
          <w:szCs w:val="22"/>
        </w:rPr>
        <w:t>являющихся поставкой Генподрядчика.</w:t>
      </w:r>
    </w:p>
    <w:p w:rsidR="005409AE" w:rsidRPr="00BA2B16" w:rsidRDefault="0075107B" w:rsidP="00DC24C5">
      <w:pPr>
        <w:tabs>
          <w:tab w:val="left" w:pos="0"/>
        </w:tabs>
        <w:suppressAutoHyphens/>
        <w:ind w:firstLine="284"/>
        <w:jc w:val="both"/>
        <w:rPr>
          <w:i/>
          <w:sz w:val="22"/>
          <w:szCs w:val="22"/>
        </w:rPr>
      </w:pPr>
      <w:r w:rsidRPr="00377B57">
        <w:rPr>
          <w:sz w:val="22"/>
          <w:szCs w:val="22"/>
        </w:rPr>
        <w:t>4.</w:t>
      </w:r>
      <w:r w:rsidR="00943663">
        <w:rPr>
          <w:sz w:val="22"/>
          <w:szCs w:val="22"/>
        </w:rPr>
        <w:t>39</w:t>
      </w:r>
      <w:r w:rsidRPr="00377B57">
        <w:rPr>
          <w:sz w:val="22"/>
          <w:szCs w:val="22"/>
        </w:rPr>
        <w:t>.</w:t>
      </w:r>
      <w:r w:rsidR="005409AE" w:rsidRPr="00377B57">
        <w:rPr>
          <w:sz w:val="22"/>
          <w:szCs w:val="22"/>
        </w:rPr>
        <w:t>При осуществлении авторского надзора Генподрядчик обязан:</w:t>
      </w:r>
    </w:p>
    <w:p w:rsidR="00493C1E" w:rsidRPr="00B42D0A" w:rsidRDefault="00FD4946" w:rsidP="00DC24C5">
      <w:pPr>
        <w:tabs>
          <w:tab w:val="left" w:pos="0"/>
        </w:tabs>
        <w:ind w:firstLine="284"/>
        <w:jc w:val="both"/>
        <w:rPr>
          <w:sz w:val="22"/>
          <w:szCs w:val="22"/>
        </w:rPr>
      </w:pPr>
      <w:r w:rsidRPr="00B42D0A">
        <w:rPr>
          <w:sz w:val="22"/>
          <w:szCs w:val="22"/>
        </w:rPr>
        <w:t>4.</w:t>
      </w:r>
      <w:r w:rsidR="00943663">
        <w:rPr>
          <w:sz w:val="22"/>
          <w:szCs w:val="22"/>
        </w:rPr>
        <w:t>39</w:t>
      </w:r>
      <w:r w:rsidRPr="00B42D0A">
        <w:rPr>
          <w:sz w:val="22"/>
          <w:szCs w:val="22"/>
        </w:rPr>
        <w:t>.1.</w:t>
      </w:r>
      <w:r w:rsidR="00493C1E" w:rsidRPr="00B42D0A">
        <w:rPr>
          <w:sz w:val="22"/>
          <w:szCs w:val="22"/>
        </w:rPr>
        <w:t xml:space="preserve"> Приступить к выполнению работ не позднее пяти рабочих дней от даты получения извещения Заказчика о начале работ.</w:t>
      </w:r>
    </w:p>
    <w:p w:rsidR="00493C1E" w:rsidRPr="00B42D0A" w:rsidRDefault="007B7464" w:rsidP="00DC24C5">
      <w:pPr>
        <w:tabs>
          <w:tab w:val="left" w:pos="0"/>
        </w:tabs>
        <w:ind w:firstLine="284"/>
        <w:jc w:val="both"/>
        <w:rPr>
          <w:sz w:val="22"/>
          <w:szCs w:val="22"/>
        </w:rPr>
      </w:pPr>
      <w:r w:rsidRPr="00B42D0A">
        <w:rPr>
          <w:sz w:val="22"/>
          <w:szCs w:val="22"/>
        </w:rPr>
        <w:t>4.</w:t>
      </w:r>
      <w:r w:rsidR="00943663">
        <w:rPr>
          <w:sz w:val="22"/>
          <w:szCs w:val="22"/>
        </w:rPr>
        <w:t>39</w:t>
      </w:r>
      <w:r w:rsidRPr="00B42D0A">
        <w:rPr>
          <w:sz w:val="22"/>
          <w:szCs w:val="22"/>
        </w:rPr>
        <w:t>.2.</w:t>
      </w:r>
      <w:r w:rsidR="00493C1E" w:rsidRPr="00B42D0A">
        <w:rPr>
          <w:sz w:val="22"/>
          <w:szCs w:val="22"/>
        </w:rPr>
        <w:t>Довести до сведения Заказчика ин</w:t>
      </w:r>
      <w:r w:rsidR="00DC24C5" w:rsidRPr="00B42D0A">
        <w:rPr>
          <w:sz w:val="22"/>
          <w:szCs w:val="22"/>
        </w:rPr>
        <w:t>формацию о назначении приказом Генп</w:t>
      </w:r>
      <w:r w:rsidR="00493C1E" w:rsidRPr="00B42D0A">
        <w:rPr>
          <w:sz w:val="22"/>
          <w:szCs w:val="22"/>
        </w:rPr>
        <w:t>одрядчика руководителя и специалистов, ответственных за ведение авторского надзора.</w:t>
      </w:r>
    </w:p>
    <w:p w:rsidR="00493C1E" w:rsidRPr="00B42D0A" w:rsidRDefault="007B7464" w:rsidP="00DC24C5">
      <w:pPr>
        <w:tabs>
          <w:tab w:val="left" w:pos="0"/>
        </w:tabs>
        <w:ind w:firstLine="284"/>
        <w:jc w:val="both"/>
        <w:rPr>
          <w:sz w:val="22"/>
          <w:szCs w:val="22"/>
        </w:rPr>
      </w:pPr>
      <w:r w:rsidRPr="00B42D0A">
        <w:rPr>
          <w:sz w:val="22"/>
          <w:szCs w:val="22"/>
        </w:rPr>
        <w:t>4.</w:t>
      </w:r>
      <w:r w:rsidR="00943663">
        <w:rPr>
          <w:sz w:val="22"/>
          <w:szCs w:val="22"/>
        </w:rPr>
        <w:t>39</w:t>
      </w:r>
      <w:r w:rsidRPr="00B42D0A">
        <w:rPr>
          <w:sz w:val="22"/>
          <w:szCs w:val="22"/>
        </w:rPr>
        <w:t xml:space="preserve">.3. </w:t>
      </w:r>
      <w:r w:rsidR="00493C1E" w:rsidRPr="00B42D0A">
        <w:rPr>
          <w:sz w:val="22"/>
          <w:szCs w:val="22"/>
        </w:rPr>
        <w:t>В период проведения строительно-монтажных работ направлять представителя авторского надзора для участия в совещаниях по Объекту в соответствии с графиком совещаний, переданным Заказчиком.</w:t>
      </w:r>
    </w:p>
    <w:p w:rsidR="00493C1E" w:rsidRPr="00B42D0A" w:rsidRDefault="007B7464" w:rsidP="00DC24C5">
      <w:pPr>
        <w:ind w:firstLine="284"/>
        <w:jc w:val="both"/>
        <w:rPr>
          <w:sz w:val="22"/>
          <w:szCs w:val="22"/>
        </w:rPr>
      </w:pPr>
      <w:r w:rsidRPr="00B42D0A">
        <w:rPr>
          <w:sz w:val="22"/>
          <w:szCs w:val="22"/>
        </w:rPr>
        <w:t>4.</w:t>
      </w:r>
      <w:r w:rsidR="00943663">
        <w:rPr>
          <w:sz w:val="22"/>
          <w:szCs w:val="22"/>
        </w:rPr>
        <w:t>39</w:t>
      </w:r>
      <w:r w:rsidRPr="00B42D0A">
        <w:rPr>
          <w:sz w:val="22"/>
          <w:szCs w:val="22"/>
        </w:rPr>
        <w:t xml:space="preserve">.4. </w:t>
      </w:r>
      <w:r w:rsidR="00493C1E" w:rsidRPr="00B42D0A">
        <w:rPr>
          <w:sz w:val="22"/>
          <w:szCs w:val="22"/>
        </w:rPr>
        <w:t>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w:t>
      </w:r>
    </w:p>
    <w:p w:rsidR="00493C1E" w:rsidRPr="00B42D0A" w:rsidRDefault="007B7464" w:rsidP="00DC24C5">
      <w:pPr>
        <w:ind w:firstLine="284"/>
        <w:jc w:val="both"/>
        <w:rPr>
          <w:sz w:val="22"/>
          <w:szCs w:val="22"/>
        </w:rPr>
      </w:pPr>
      <w:r w:rsidRPr="00B42D0A">
        <w:rPr>
          <w:sz w:val="22"/>
          <w:szCs w:val="22"/>
        </w:rPr>
        <w:t>4.</w:t>
      </w:r>
      <w:r w:rsidR="00943663">
        <w:rPr>
          <w:sz w:val="22"/>
          <w:szCs w:val="22"/>
        </w:rPr>
        <w:t>39</w:t>
      </w:r>
      <w:r w:rsidRPr="00B42D0A">
        <w:rPr>
          <w:sz w:val="22"/>
          <w:szCs w:val="22"/>
        </w:rPr>
        <w:t xml:space="preserve">.5. </w:t>
      </w:r>
      <w:r w:rsidR="00493C1E" w:rsidRPr="00B42D0A">
        <w:rPr>
          <w:sz w:val="22"/>
          <w:szCs w:val="22"/>
        </w:rPr>
        <w:t xml:space="preserve">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 </w:t>
      </w:r>
    </w:p>
    <w:p w:rsidR="00493C1E" w:rsidRDefault="007B7464" w:rsidP="00DC24C5">
      <w:pPr>
        <w:ind w:firstLine="284"/>
        <w:jc w:val="both"/>
        <w:rPr>
          <w:sz w:val="22"/>
          <w:szCs w:val="22"/>
        </w:rPr>
      </w:pPr>
      <w:r w:rsidRPr="00B42D0A">
        <w:rPr>
          <w:sz w:val="22"/>
          <w:szCs w:val="22"/>
        </w:rPr>
        <w:t>4.</w:t>
      </w:r>
      <w:r w:rsidR="00943663">
        <w:rPr>
          <w:sz w:val="22"/>
          <w:szCs w:val="22"/>
        </w:rPr>
        <w:t>39</w:t>
      </w:r>
      <w:r w:rsidRPr="00B42D0A">
        <w:rPr>
          <w:sz w:val="22"/>
          <w:szCs w:val="22"/>
        </w:rPr>
        <w:t>.6</w:t>
      </w:r>
      <w:r w:rsidR="00493C1E" w:rsidRPr="00B42D0A">
        <w:rPr>
          <w:sz w:val="22"/>
          <w:szCs w:val="22"/>
        </w:rPr>
        <w:t xml:space="preserve">Всякий раз, когда требуются какие-либо согласования или решения со стороны </w:t>
      </w:r>
      <w:r w:rsidR="00FD6160">
        <w:rPr>
          <w:sz w:val="22"/>
          <w:szCs w:val="22"/>
        </w:rPr>
        <w:t>Генп</w:t>
      </w:r>
      <w:r w:rsidR="00493C1E" w:rsidRPr="00B42D0A">
        <w:rPr>
          <w:sz w:val="22"/>
          <w:szCs w:val="22"/>
        </w:rPr>
        <w:t>одрядчика, подобные согласования или решения сообщаются Заказчику в срок не более 10 (десяти</w:t>
      </w:r>
      <w:r w:rsidR="00DC24C5" w:rsidRPr="00B42D0A">
        <w:rPr>
          <w:sz w:val="22"/>
          <w:szCs w:val="22"/>
        </w:rPr>
        <w:t>) рабочих дней после получения генп</w:t>
      </w:r>
      <w:r w:rsidR="00493C1E" w:rsidRPr="00B42D0A">
        <w:rPr>
          <w:sz w:val="22"/>
          <w:szCs w:val="22"/>
        </w:rPr>
        <w:t>одрядчиком запроса или, вследствие объективных причин, во взаимосогласованный Сторонами другой срок.</w:t>
      </w:r>
    </w:p>
    <w:p w:rsidR="00493C1E" w:rsidRPr="00B42D0A" w:rsidRDefault="007B7464" w:rsidP="00DC24C5">
      <w:pPr>
        <w:ind w:firstLine="284"/>
        <w:jc w:val="both"/>
        <w:rPr>
          <w:sz w:val="22"/>
          <w:szCs w:val="22"/>
        </w:rPr>
      </w:pPr>
      <w:r w:rsidRPr="00B42D0A">
        <w:rPr>
          <w:sz w:val="22"/>
          <w:szCs w:val="22"/>
        </w:rPr>
        <w:t>4.</w:t>
      </w:r>
      <w:r w:rsidR="00943663">
        <w:rPr>
          <w:sz w:val="22"/>
          <w:szCs w:val="22"/>
        </w:rPr>
        <w:t>39</w:t>
      </w:r>
      <w:r w:rsidRPr="00B42D0A">
        <w:rPr>
          <w:sz w:val="22"/>
          <w:szCs w:val="22"/>
        </w:rPr>
        <w:t>.7</w:t>
      </w:r>
      <w:r w:rsidR="00493C1E" w:rsidRPr="00B42D0A">
        <w:rPr>
          <w:sz w:val="22"/>
          <w:szCs w:val="22"/>
        </w:rPr>
        <w:t>Участвовать в:</w:t>
      </w:r>
    </w:p>
    <w:p w:rsidR="00493C1E" w:rsidRPr="00B42D0A" w:rsidRDefault="007B7464" w:rsidP="00DC24C5">
      <w:pPr>
        <w:ind w:firstLine="284"/>
        <w:jc w:val="both"/>
        <w:rPr>
          <w:sz w:val="22"/>
          <w:szCs w:val="22"/>
        </w:rPr>
      </w:pPr>
      <w:r w:rsidRPr="00B42D0A">
        <w:rPr>
          <w:sz w:val="22"/>
          <w:szCs w:val="22"/>
        </w:rPr>
        <w:t>4.</w:t>
      </w:r>
      <w:r w:rsidR="00943663">
        <w:rPr>
          <w:sz w:val="22"/>
          <w:szCs w:val="22"/>
        </w:rPr>
        <w:t>39</w:t>
      </w:r>
      <w:r w:rsidRPr="00B42D0A">
        <w:rPr>
          <w:sz w:val="22"/>
          <w:szCs w:val="22"/>
        </w:rPr>
        <w:t>.7.1.</w:t>
      </w:r>
      <w:r w:rsidR="00493C1E" w:rsidRPr="00B42D0A">
        <w:rPr>
          <w:sz w:val="22"/>
          <w:szCs w:val="22"/>
        </w:rPr>
        <w:t>освидетельствовании скрываемых возведением последующих конструкций работ, от качества которых зависят прочность, устойчивость и долговечность возводимых зданий и сооружений;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w:t>
      </w:r>
      <w:r w:rsidR="00943663">
        <w:rPr>
          <w:sz w:val="22"/>
          <w:szCs w:val="22"/>
        </w:rPr>
        <w:t>39</w:t>
      </w:r>
      <w:r w:rsidRPr="00B42D0A">
        <w:rPr>
          <w:sz w:val="22"/>
          <w:szCs w:val="22"/>
        </w:rPr>
        <w:t>.7.2.</w:t>
      </w:r>
      <w:r w:rsidR="00493C1E" w:rsidRPr="00B42D0A">
        <w:rPr>
          <w:sz w:val="22"/>
          <w:szCs w:val="22"/>
        </w:rPr>
        <w:t>приемке в процессе производства работ отдельных ответственных конструкций;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w:t>
      </w:r>
      <w:r w:rsidR="00943663">
        <w:rPr>
          <w:sz w:val="22"/>
          <w:szCs w:val="22"/>
        </w:rPr>
        <w:t>39</w:t>
      </w:r>
      <w:r w:rsidRPr="00B42D0A">
        <w:rPr>
          <w:sz w:val="22"/>
          <w:szCs w:val="22"/>
        </w:rPr>
        <w:t>.7.3.</w:t>
      </w:r>
      <w:r w:rsidR="00493C1E" w:rsidRPr="00B42D0A">
        <w:rPr>
          <w:sz w:val="22"/>
          <w:szCs w:val="22"/>
        </w:rPr>
        <w:t>работе комиссий по приемке законченных строительством объектов.</w:t>
      </w:r>
    </w:p>
    <w:p w:rsidR="00493C1E" w:rsidRPr="00B42D0A" w:rsidRDefault="007B7464" w:rsidP="00DC24C5">
      <w:pPr>
        <w:ind w:firstLine="284"/>
        <w:jc w:val="both"/>
        <w:rPr>
          <w:sz w:val="22"/>
          <w:szCs w:val="22"/>
        </w:rPr>
      </w:pPr>
      <w:r w:rsidRPr="00B42D0A">
        <w:rPr>
          <w:sz w:val="22"/>
          <w:szCs w:val="22"/>
        </w:rPr>
        <w:lastRenderedPageBreak/>
        <w:t>4</w:t>
      </w:r>
      <w:r w:rsidR="00493C1E" w:rsidRPr="00B42D0A">
        <w:rPr>
          <w:sz w:val="22"/>
          <w:szCs w:val="22"/>
        </w:rPr>
        <w:t>.</w:t>
      </w:r>
      <w:r w:rsidR="00943663">
        <w:rPr>
          <w:sz w:val="22"/>
          <w:szCs w:val="22"/>
        </w:rPr>
        <w:t>39</w:t>
      </w:r>
      <w:r w:rsidRPr="00B42D0A">
        <w:rPr>
          <w:sz w:val="22"/>
          <w:szCs w:val="22"/>
        </w:rPr>
        <w:t>.8.</w:t>
      </w:r>
      <w:r w:rsidR="00493C1E" w:rsidRPr="00B42D0A">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авторского надзора. </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w:t>
      </w:r>
      <w:r w:rsidR="00943663">
        <w:rPr>
          <w:sz w:val="22"/>
          <w:szCs w:val="22"/>
        </w:rPr>
        <w:t>39</w:t>
      </w:r>
      <w:r w:rsidRPr="00B42D0A">
        <w:rPr>
          <w:sz w:val="22"/>
          <w:szCs w:val="22"/>
        </w:rPr>
        <w:t>.9.</w:t>
      </w:r>
      <w:r w:rsidR="00493C1E" w:rsidRPr="00B42D0A">
        <w:rPr>
          <w:sz w:val="22"/>
          <w:szCs w:val="22"/>
        </w:rPr>
        <w:t>Своевременно обеспечивать внесение изменений в рабочую и/или проектную документацию.</w:t>
      </w:r>
    </w:p>
    <w:p w:rsidR="00493C1E" w:rsidRPr="00B42D0A" w:rsidRDefault="00493C1E" w:rsidP="00DC24C5">
      <w:pPr>
        <w:jc w:val="both"/>
        <w:rPr>
          <w:sz w:val="22"/>
          <w:szCs w:val="22"/>
        </w:rPr>
      </w:pPr>
      <w:r w:rsidRPr="00B42D0A">
        <w:rPr>
          <w:sz w:val="22"/>
          <w:szCs w:val="22"/>
        </w:rPr>
        <w:t xml:space="preserve">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документацию.В случае выявления в процессе строительно-монтажных работ и авторского надзора ненадлежащего качества выполненной </w:t>
      </w:r>
      <w:r w:rsidR="00FD6160">
        <w:rPr>
          <w:sz w:val="22"/>
          <w:szCs w:val="22"/>
        </w:rPr>
        <w:t>Генп</w:t>
      </w:r>
      <w:r w:rsidRPr="00B42D0A">
        <w:rPr>
          <w:sz w:val="22"/>
          <w:szCs w:val="22"/>
        </w:rPr>
        <w:t xml:space="preserve">одрядчиком проектно-технической документации </w:t>
      </w:r>
      <w:r w:rsidR="00FD6160">
        <w:rPr>
          <w:sz w:val="22"/>
          <w:szCs w:val="22"/>
        </w:rPr>
        <w:t>Генп</w:t>
      </w:r>
      <w:r w:rsidRPr="00B42D0A">
        <w:rPr>
          <w:sz w:val="22"/>
          <w:szCs w:val="22"/>
        </w:rPr>
        <w:t>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w:t>
      </w:r>
      <w:r w:rsidR="00943663">
        <w:rPr>
          <w:sz w:val="22"/>
          <w:szCs w:val="22"/>
        </w:rPr>
        <w:t>39</w:t>
      </w:r>
      <w:r w:rsidRPr="00B42D0A">
        <w:rPr>
          <w:sz w:val="22"/>
          <w:szCs w:val="22"/>
        </w:rPr>
        <w:t>.10.</w:t>
      </w:r>
      <w:r w:rsidR="00493C1E" w:rsidRPr="00B42D0A">
        <w:rPr>
          <w:sz w:val="22"/>
          <w:szCs w:val="22"/>
        </w:rPr>
        <w:t>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устранению выявленных отступлений от рабочей документации и нарушении требований нормативных документов.</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w:t>
      </w:r>
      <w:r w:rsidR="00943663">
        <w:rPr>
          <w:sz w:val="22"/>
          <w:szCs w:val="22"/>
        </w:rPr>
        <w:t>39</w:t>
      </w:r>
      <w:r w:rsidR="00493C1E" w:rsidRPr="00B42D0A">
        <w:rPr>
          <w:sz w:val="22"/>
          <w:szCs w:val="22"/>
        </w:rPr>
        <w:t>.1</w:t>
      </w:r>
      <w:r w:rsidRPr="00B42D0A">
        <w:rPr>
          <w:sz w:val="22"/>
          <w:szCs w:val="22"/>
        </w:rPr>
        <w:t>1.</w:t>
      </w:r>
      <w:r w:rsidR="00493C1E" w:rsidRPr="00B42D0A">
        <w:rPr>
          <w:sz w:val="22"/>
          <w:szCs w:val="22"/>
        </w:rPr>
        <w:t xml:space="preserve">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w:t>
      </w:r>
      <w:r w:rsidR="00FD6160">
        <w:rPr>
          <w:sz w:val="22"/>
          <w:szCs w:val="22"/>
        </w:rPr>
        <w:t>Генп</w:t>
      </w:r>
      <w:r w:rsidR="00493C1E" w:rsidRPr="00B42D0A">
        <w:rPr>
          <w:sz w:val="22"/>
          <w:szCs w:val="22"/>
        </w:rPr>
        <w:t xml:space="preserve">одрядчика, осуществляющими авторский надзор, Заказчиком и уполномоченным лицом </w:t>
      </w:r>
      <w:r w:rsidR="00FD6160">
        <w:rPr>
          <w:sz w:val="22"/>
          <w:szCs w:val="22"/>
        </w:rPr>
        <w:t>Генп</w:t>
      </w:r>
      <w:r w:rsidR="00493C1E" w:rsidRPr="00B42D0A">
        <w:rPr>
          <w:sz w:val="22"/>
          <w:szCs w:val="22"/>
        </w:rPr>
        <w:t xml:space="preserve">одрядчика. После окончания работ </w:t>
      </w:r>
      <w:r w:rsidR="00FD6160">
        <w:rPr>
          <w:sz w:val="22"/>
          <w:szCs w:val="22"/>
        </w:rPr>
        <w:t>Генп</w:t>
      </w:r>
      <w:r w:rsidR="00493C1E" w:rsidRPr="00B42D0A">
        <w:rPr>
          <w:sz w:val="22"/>
          <w:szCs w:val="22"/>
        </w:rPr>
        <w:t>одрядчик передает Журнал Заказчику (начальнику цеха по принадлежности объекта) с оформлением Акта.</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w:t>
      </w:r>
      <w:r w:rsidR="00943663">
        <w:rPr>
          <w:sz w:val="22"/>
          <w:szCs w:val="22"/>
        </w:rPr>
        <w:t>39</w:t>
      </w:r>
      <w:r w:rsidRPr="00B42D0A">
        <w:rPr>
          <w:sz w:val="22"/>
          <w:szCs w:val="22"/>
        </w:rPr>
        <w:t>.12.</w:t>
      </w:r>
      <w:r w:rsidR="00493C1E" w:rsidRPr="00B42D0A">
        <w:rPr>
          <w:sz w:val="22"/>
          <w:szCs w:val="22"/>
        </w:rPr>
        <w:t xml:space="preserve">Регистрировать в журнале каждое посещение объекта строительства специалистами </w:t>
      </w:r>
      <w:r w:rsidR="00FD6160">
        <w:rPr>
          <w:sz w:val="22"/>
          <w:szCs w:val="22"/>
        </w:rPr>
        <w:t>Генп</w:t>
      </w:r>
      <w:r w:rsidR="00493C1E" w:rsidRPr="00B42D0A">
        <w:rPr>
          <w:sz w:val="22"/>
          <w:szCs w:val="22"/>
        </w:rPr>
        <w:t xml:space="preserve">одрядчика записью о проведенной работе по авторскому надзору и удостоверять  подписями ответственных представителей Заказчика и </w:t>
      </w:r>
      <w:r w:rsidR="00FD6160">
        <w:rPr>
          <w:sz w:val="22"/>
          <w:szCs w:val="22"/>
        </w:rPr>
        <w:t>Генп</w:t>
      </w:r>
      <w:r w:rsidR="00493C1E" w:rsidRPr="00B42D0A">
        <w:rPr>
          <w:sz w:val="22"/>
          <w:szCs w:val="22"/>
        </w:rPr>
        <w:t>одрядчика. Запись выполняется также при отсутствии замечаний.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w:t>
      </w:r>
      <w:r w:rsidR="00943663">
        <w:rPr>
          <w:sz w:val="22"/>
          <w:szCs w:val="22"/>
        </w:rPr>
        <w:t>39</w:t>
      </w:r>
      <w:r w:rsidR="00493C1E" w:rsidRPr="00B42D0A">
        <w:rPr>
          <w:sz w:val="22"/>
          <w:szCs w:val="22"/>
        </w:rPr>
        <w:t>.1</w:t>
      </w:r>
      <w:r w:rsidRPr="00B42D0A">
        <w:rPr>
          <w:sz w:val="22"/>
          <w:szCs w:val="22"/>
        </w:rPr>
        <w:t>3.</w:t>
      </w:r>
      <w:r w:rsidR="00493C1E" w:rsidRPr="00B42D0A">
        <w:rPr>
          <w:sz w:val="22"/>
          <w:szCs w:val="22"/>
        </w:rPr>
        <w:t xml:space="preserve">Записи и указания специалистов </w:t>
      </w:r>
      <w:r w:rsidR="00FD6160">
        <w:rPr>
          <w:sz w:val="22"/>
          <w:szCs w:val="22"/>
        </w:rPr>
        <w:t>Генп</w:t>
      </w:r>
      <w:r w:rsidR="00493C1E" w:rsidRPr="00B42D0A">
        <w:rPr>
          <w:sz w:val="22"/>
          <w:szCs w:val="22"/>
        </w:rPr>
        <w:t xml:space="preserve">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w:t>
      </w:r>
      <w:r w:rsidR="00943663">
        <w:rPr>
          <w:sz w:val="22"/>
          <w:szCs w:val="22"/>
        </w:rPr>
        <w:t>39</w:t>
      </w:r>
      <w:r w:rsidR="00493C1E" w:rsidRPr="00B42D0A">
        <w:rPr>
          <w:sz w:val="22"/>
          <w:szCs w:val="22"/>
        </w:rPr>
        <w:t>.1</w:t>
      </w:r>
      <w:r w:rsidRPr="00B42D0A">
        <w:rPr>
          <w:sz w:val="22"/>
          <w:szCs w:val="22"/>
        </w:rPr>
        <w:t>4.</w:t>
      </w:r>
      <w:r w:rsidR="00493C1E" w:rsidRPr="00B42D0A">
        <w:rPr>
          <w:sz w:val="22"/>
          <w:szCs w:val="22"/>
        </w:rPr>
        <w:t>Следить за своевременным и качественным исполнением указаний, внесенных в  Журнал. Указания, записанные в Журнале, обязательны для исполн</w:t>
      </w:r>
      <w:r w:rsidR="00DC24C5" w:rsidRPr="00B42D0A">
        <w:rPr>
          <w:sz w:val="22"/>
          <w:szCs w:val="22"/>
        </w:rPr>
        <w:t>ения организациями Заказчика и Генп</w:t>
      </w:r>
      <w:r w:rsidR="00493C1E" w:rsidRPr="00B42D0A">
        <w:rPr>
          <w:sz w:val="22"/>
          <w:szCs w:val="22"/>
        </w:rPr>
        <w:t xml:space="preserve">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w:t>
      </w:r>
      <w:r w:rsidR="00DC24C5" w:rsidRPr="00B42D0A">
        <w:rPr>
          <w:sz w:val="22"/>
          <w:szCs w:val="22"/>
        </w:rPr>
        <w:t>форме Заказчика и руководителя Генп</w:t>
      </w:r>
      <w:r w:rsidR="00493C1E" w:rsidRPr="00B42D0A">
        <w:rPr>
          <w:sz w:val="22"/>
          <w:szCs w:val="22"/>
        </w:rPr>
        <w:t xml:space="preserve">одрядной организации, ведущей строительно-монтажные работы, для принятия ими оперативных мер по устранению отступлений и нарушений. </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w:t>
      </w:r>
      <w:r w:rsidR="00943663">
        <w:rPr>
          <w:sz w:val="22"/>
          <w:szCs w:val="22"/>
        </w:rPr>
        <w:t>39</w:t>
      </w:r>
      <w:r w:rsidR="00493C1E" w:rsidRPr="00B42D0A">
        <w:rPr>
          <w:sz w:val="22"/>
          <w:szCs w:val="22"/>
        </w:rPr>
        <w:t>.1</w:t>
      </w:r>
      <w:r w:rsidRPr="00B42D0A">
        <w:rPr>
          <w:sz w:val="22"/>
          <w:szCs w:val="22"/>
        </w:rPr>
        <w:t>5.</w:t>
      </w:r>
      <w:r w:rsidR="00493C1E" w:rsidRPr="00B42D0A">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p>
    <w:p w:rsidR="00493C1E" w:rsidRDefault="007B7464" w:rsidP="00DC24C5">
      <w:pPr>
        <w:ind w:firstLine="284"/>
        <w:jc w:val="both"/>
        <w:rPr>
          <w:sz w:val="22"/>
          <w:szCs w:val="22"/>
        </w:rPr>
      </w:pPr>
      <w:r w:rsidRPr="00B42D0A">
        <w:rPr>
          <w:sz w:val="22"/>
          <w:szCs w:val="22"/>
        </w:rPr>
        <w:t>4</w:t>
      </w:r>
      <w:r w:rsidR="00493C1E" w:rsidRPr="00B42D0A">
        <w:rPr>
          <w:sz w:val="22"/>
          <w:szCs w:val="22"/>
        </w:rPr>
        <w:t>.</w:t>
      </w:r>
      <w:r w:rsidR="00943663">
        <w:rPr>
          <w:sz w:val="22"/>
          <w:szCs w:val="22"/>
        </w:rPr>
        <w:t>39</w:t>
      </w:r>
      <w:r w:rsidR="00493C1E" w:rsidRPr="00B42D0A">
        <w:rPr>
          <w:sz w:val="22"/>
          <w:szCs w:val="22"/>
        </w:rPr>
        <w:t>.1</w:t>
      </w:r>
      <w:r w:rsidRPr="00B42D0A">
        <w:rPr>
          <w:sz w:val="22"/>
          <w:szCs w:val="22"/>
        </w:rPr>
        <w:t>6</w:t>
      </w:r>
      <w:r w:rsidR="00493C1E" w:rsidRPr="00B42D0A">
        <w:rPr>
          <w:sz w:val="22"/>
          <w:szCs w:val="22"/>
        </w:rPr>
        <w:t>Своевременно и качественно обеспечить контроль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w:t>
      </w:r>
      <w:r w:rsidR="00DC24C5" w:rsidRPr="00B42D0A">
        <w:rPr>
          <w:sz w:val="22"/>
          <w:szCs w:val="22"/>
        </w:rPr>
        <w:t>ренным в рабочей документации, Генп</w:t>
      </w:r>
      <w:r w:rsidR="00493C1E" w:rsidRPr="00B42D0A">
        <w:rPr>
          <w:sz w:val="22"/>
          <w:szCs w:val="22"/>
        </w:rPr>
        <w:t>одрядчик в согласованный Сторонами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w:t>
      </w:r>
      <w:r w:rsidR="00DC24C5" w:rsidRPr="00B42D0A">
        <w:rPr>
          <w:sz w:val="22"/>
          <w:szCs w:val="22"/>
        </w:rPr>
        <w:t>ыполненным работам принимаются Генп</w:t>
      </w:r>
      <w:r w:rsidR="00493C1E" w:rsidRPr="00B42D0A">
        <w:rPr>
          <w:sz w:val="22"/>
          <w:szCs w:val="22"/>
        </w:rPr>
        <w:t>одрядчиком в течение всего срока производства строительно-монтажных работ на Объекте.</w:t>
      </w:r>
    </w:p>
    <w:p w:rsidR="004774ED" w:rsidRPr="005E3406" w:rsidRDefault="004774ED" w:rsidP="00DC24C5">
      <w:pPr>
        <w:ind w:firstLine="284"/>
        <w:jc w:val="both"/>
        <w:rPr>
          <w:color w:val="000000" w:themeColor="text1"/>
          <w:sz w:val="22"/>
          <w:szCs w:val="22"/>
        </w:rPr>
      </w:pPr>
      <w:r w:rsidRPr="005E3406">
        <w:rPr>
          <w:color w:val="000000" w:themeColor="text1"/>
          <w:sz w:val="22"/>
          <w:szCs w:val="22"/>
        </w:rPr>
        <w:t>4.40. Генподрядчик обязуется ежемесячно в срок до 15 числа передавать Заказчику отчет по исполнению настоящего Договора (с учетом дополнительных соглашений) в соответствии с Приложением №15 к настоящему Договору, с обязательным указанием в отчете работ, планируемых к выполнению и приемке в текущем месяце.</w:t>
      </w:r>
    </w:p>
    <w:p w:rsidR="00493C1E" w:rsidRPr="00B42D0A" w:rsidRDefault="00493C1E" w:rsidP="005409AE">
      <w:pPr>
        <w:tabs>
          <w:tab w:val="left" w:pos="0"/>
        </w:tabs>
        <w:suppressAutoHyphens/>
        <w:ind w:firstLine="426"/>
        <w:jc w:val="both"/>
        <w:rPr>
          <w:b/>
          <w:sz w:val="22"/>
          <w:szCs w:val="22"/>
        </w:rPr>
      </w:pPr>
    </w:p>
    <w:p w:rsidR="005141F9" w:rsidRPr="00B42D0A" w:rsidRDefault="005141F9" w:rsidP="005141F9">
      <w:pPr>
        <w:keepNext/>
        <w:spacing w:before="120"/>
        <w:ind w:firstLine="348"/>
        <w:jc w:val="center"/>
        <w:outlineLvl w:val="1"/>
        <w:rPr>
          <w:b/>
          <w:bCs/>
          <w:iCs/>
          <w:sz w:val="22"/>
          <w:szCs w:val="22"/>
        </w:rPr>
      </w:pPr>
      <w:r w:rsidRPr="00B42D0A">
        <w:rPr>
          <w:b/>
          <w:bCs/>
          <w:iCs/>
          <w:sz w:val="22"/>
          <w:szCs w:val="22"/>
        </w:rPr>
        <w:t>Статья 5. Обязанности Заказчика</w:t>
      </w:r>
    </w:p>
    <w:p w:rsidR="005141F9" w:rsidRPr="00B42D0A" w:rsidRDefault="005141F9" w:rsidP="005141F9">
      <w:pPr>
        <w:ind w:firstLine="348"/>
        <w:jc w:val="center"/>
        <w:rPr>
          <w:b/>
          <w:iCs/>
          <w:sz w:val="22"/>
          <w:szCs w:val="22"/>
        </w:rPr>
      </w:pPr>
      <w:r w:rsidRPr="00B42D0A">
        <w:rPr>
          <w:b/>
          <w:iCs/>
          <w:sz w:val="22"/>
          <w:szCs w:val="22"/>
        </w:rPr>
        <w:t>Для реализации настоящего договора Заказчик обязан:</w:t>
      </w:r>
    </w:p>
    <w:p w:rsidR="005141F9" w:rsidRPr="00B42D0A" w:rsidRDefault="005141F9" w:rsidP="005141F9">
      <w:pPr>
        <w:ind w:firstLine="348"/>
        <w:jc w:val="center"/>
        <w:rPr>
          <w:b/>
          <w:iCs/>
          <w:sz w:val="22"/>
          <w:szCs w:val="22"/>
        </w:rPr>
      </w:pPr>
    </w:p>
    <w:p w:rsidR="005141F9" w:rsidRPr="005E3406" w:rsidRDefault="005141F9" w:rsidP="005141F9">
      <w:pPr>
        <w:jc w:val="both"/>
        <w:rPr>
          <w:color w:val="000000" w:themeColor="text1"/>
          <w:sz w:val="22"/>
          <w:szCs w:val="22"/>
        </w:rPr>
      </w:pPr>
      <w:r w:rsidRPr="00B42D0A">
        <w:rPr>
          <w:sz w:val="22"/>
          <w:szCs w:val="22"/>
        </w:rPr>
        <w:t xml:space="preserve">5.1. </w:t>
      </w:r>
      <w:r w:rsidR="00A5147C" w:rsidRPr="005E3406">
        <w:rPr>
          <w:color w:val="000000" w:themeColor="text1"/>
        </w:rPr>
        <w:t>«</w:t>
      </w:r>
      <w:r w:rsidR="00A5147C" w:rsidRPr="005E3406">
        <w:rPr>
          <w:color w:val="000000" w:themeColor="text1"/>
          <w:kern w:val="1"/>
          <w:sz w:val="22"/>
          <w:szCs w:val="22"/>
          <w:lang w:eastAsia="ar-SA"/>
        </w:rPr>
        <w:t>Комплексное задание на выполнение работ по проектированию, поставке, монтажу и наладке системы видеонаблюдения территории, прилегающей к комплексу административных зданий № 9-148-</w:t>
      </w:r>
      <w:r w:rsidR="009872E4" w:rsidRPr="005E3406">
        <w:rPr>
          <w:color w:val="000000" w:themeColor="text1"/>
          <w:kern w:val="1"/>
          <w:sz w:val="22"/>
          <w:szCs w:val="22"/>
          <w:lang w:eastAsia="ar-SA"/>
        </w:rPr>
        <w:t>К»</w:t>
      </w:r>
      <w:r w:rsidR="009872E4" w:rsidRPr="005E3406">
        <w:rPr>
          <w:color w:val="000000" w:themeColor="text1"/>
          <w:sz w:val="22"/>
          <w:szCs w:val="22"/>
        </w:rPr>
        <w:t xml:space="preserve"> передано</w:t>
      </w:r>
      <w:r w:rsidR="00A5147C" w:rsidRPr="005E3406">
        <w:rPr>
          <w:color w:val="000000" w:themeColor="text1"/>
          <w:sz w:val="22"/>
          <w:szCs w:val="22"/>
        </w:rPr>
        <w:t xml:space="preserve"> Ген</w:t>
      </w:r>
      <w:r w:rsidR="00D46855" w:rsidRPr="005E3406">
        <w:rPr>
          <w:color w:val="000000" w:themeColor="text1"/>
          <w:sz w:val="22"/>
          <w:szCs w:val="22"/>
        </w:rPr>
        <w:t xml:space="preserve">подрядчику </w:t>
      </w:r>
      <w:r w:rsidR="00A5147C" w:rsidRPr="005E3406">
        <w:rPr>
          <w:color w:val="000000" w:themeColor="text1"/>
          <w:sz w:val="22"/>
          <w:szCs w:val="22"/>
        </w:rPr>
        <w:t>на момент заключения настоящего Договора</w:t>
      </w:r>
      <w:r w:rsidR="000A3FCC" w:rsidRPr="005E3406">
        <w:rPr>
          <w:color w:val="000000" w:themeColor="text1"/>
          <w:sz w:val="22"/>
          <w:szCs w:val="22"/>
        </w:rPr>
        <w:t xml:space="preserve"> </w:t>
      </w:r>
      <w:r w:rsidR="00D46855" w:rsidRPr="005E3406">
        <w:rPr>
          <w:color w:val="000000" w:themeColor="text1"/>
          <w:sz w:val="22"/>
          <w:szCs w:val="22"/>
        </w:rPr>
        <w:t>и повторной выдаче не подлежит</w:t>
      </w:r>
      <w:r w:rsidRPr="005E3406">
        <w:rPr>
          <w:color w:val="000000" w:themeColor="text1"/>
          <w:sz w:val="22"/>
          <w:szCs w:val="22"/>
        </w:rPr>
        <w:t>.</w:t>
      </w:r>
    </w:p>
    <w:p w:rsidR="005141F9" w:rsidRPr="005E3406" w:rsidRDefault="005141F9" w:rsidP="005141F9">
      <w:pPr>
        <w:spacing w:after="120"/>
        <w:jc w:val="both"/>
        <w:rPr>
          <w:color w:val="000000" w:themeColor="text1"/>
          <w:sz w:val="22"/>
          <w:szCs w:val="22"/>
        </w:rPr>
      </w:pPr>
      <w:r w:rsidRPr="005E3406">
        <w:rPr>
          <w:color w:val="000000" w:themeColor="text1"/>
          <w:sz w:val="22"/>
          <w:szCs w:val="22"/>
        </w:rPr>
        <w:t xml:space="preserve">5.2. </w:t>
      </w:r>
      <w:r w:rsidR="00A5147C" w:rsidRPr="005E3406">
        <w:rPr>
          <w:color w:val="000000" w:themeColor="text1"/>
          <w:sz w:val="22"/>
          <w:szCs w:val="22"/>
        </w:rPr>
        <w:t>Заказчик обязуется в</w:t>
      </w:r>
      <w:r w:rsidRPr="005E3406">
        <w:rPr>
          <w:color w:val="000000" w:themeColor="text1"/>
          <w:sz w:val="22"/>
          <w:szCs w:val="22"/>
        </w:rPr>
        <w:t xml:space="preserve"> течение</w:t>
      </w:r>
      <w:r w:rsidR="00A5147C" w:rsidRPr="005E3406">
        <w:rPr>
          <w:color w:val="000000" w:themeColor="text1"/>
          <w:sz w:val="22"/>
          <w:szCs w:val="22"/>
        </w:rPr>
        <w:t xml:space="preserve"> 15 рабочих</w:t>
      </w:r>
      <w:r w:rsidRPr="005E3406">
        <w:rPr>
          <w:color w:val="000000" w:themeColor="text1"/>
          <w:sz w:val="22"/>
          <w:szCs w:val="22"/>
        </w:rPr>
        <w:t xml:space="preserve"> дней (в соответствии с п.7.5 Договора) со дня получения разработанной проектно-технической документации от Генподрядчика, составленной </w:t>
      </w:r>
      <w:r w:rsidR="008543A6" w:rsidRPr="005E3406">
        <w:rPr>
          <w:color w:val="000000" w:themeColor="text1"/>
          <w:sz w:val="22"/>
          <w:szCs w:val="22"/>
        </w:rPr>
        <w:t>на русском языке</w:t>
      </w:r>
      <w:r w:rsidRPr="005E3406">
        <w:rPr>
          <w:color w:val="000000" w:themeColor="text1"/>
          <w:sz w:val="22"/>
          <w:szCs w:val="22"/>
        </w:rPr>
        <w:t xml:space="preserve">в соответствии с требованиями действующих норм и правил, рассмотреть ее и </w:t>
      </w:r>
      <w:r w:rsidR="00D46855" w:rsidRPr="005E3406">
        <w:rPr>
          <w:color w:val="000000" w:themeColor="text1"/>
          <w:sz w:val="22"/>
          <w:szCs w:val="22"/>
        </w:rPr>
        <w:t>согласовать</w:t>
      </w:r>
      <w:r w:rsidR="008543A6" w:rsidRPr="005E3406">
        <w:rPr>
          <w:color w:val="000000" w:themeColor="text1"/>
          <w:sz w:val="22"/>
          <w:szCs w:val="22"/>
        </w:rPr>
        <w:t>, либо представить замечания, подлежащие устранению Генподрядчика в срок согласованный Заказчиком</w:t>
      </w:r>
      <w:r w:rsidRPr="005E3406">
        <w:rPr>
          <w:color w:val="000000" w:themeColor="text1"/>
          <w:sz w:val="22"/>
          <w:szCs w:val="22"/>
        </w:rPr>
        <w:t xml:space="preserve">. После утверждения </w:t>
      </w:r>
      <w:r w:rsidR="008543A6" w:rsidRPr="005E3406">
        <w:rPr>
          <w:color w:val="000000" w:themeColor="text1"/>
          <w:sz w:val="22"/>
          <w:szCs w:val="22"/>
        </w:rPr>
        <w:t xml:space="preserve">проектно-технической документации </w:t>
      </w:r>
      <w:r w:rsidRPr="005E3406">
        <w:rPr>
          <w:color w:val="000000" w:themeColor="text1"/>
          <w:sz w:val="22"/>
          <w:szCs w:val="22"/>
        </w:rPr>
        <w:t xml:space="preserve">два экземпляра выдается Генподрядчику со штампом «в производство работ», </w:t>
      </w:r>
      <w:r w:rsidR="008543A6" w:rsidRPr="005E3406">
        <w:rPr>
          <w:color w:val="000000" w:themeColor="text1"/>
          <w:sz w:val="22"/>
          <w:szCs w:val="22"/>
        </w:rPr>
        <w:t xml:space="preserve">а </w:t>
      </w:r>
      <w:r w:rsidRPr="005E3406">
        <w:rPr>
          <w:color w:val="000000" w:themeColor="text1"/>
          <w:sz w:val="22"/>
          <w:szCs w:val="22"/>
        </w:rPr>
        <w:t xml:space="preserve">два </w:t>
      </w:r>
      <w:r w:rsidR="008543A6" w:rsidRPr="005E3406">
        <w:rPr>
          <w:color w:val="000000" w:themeColor="text1"/>
          <w:sz w:val="22"/>
          <w:szCs w:val="22"/>
        </w:rPr>
        <w:t xml:space="preserve">других </w:t>
      </w:r>
      <w:r w:rsidRPr="005E3406">
        <w:rPr>
          <w:color w:val="000000" w:themeColor="text1"/>
          <w:sz w:val="22"/>
          <w:szCs w:val="22"/>
        </w:rPr>
        <w:t>экземпляра остаются у Заказчика.</w:t>
      </w:r>
    </w:p>
    <w:p w:rsidR="005141F9" w:rsidRPr="00A1077B" w:rsidRDefault="005141F9" w:rsidP="005141F9">
      <w:pPr>
        <w:jc w:val="both"/>
        <w:rPr>
          <w:sz w:val="22"/>
          <w:szCs w:val="22"/>
        </w:rPr>
      </w:pPr>
      <w:r w:rsidRPr="00A1077B">
        <w:rPr>
          <w:sz w:val="22"/>
          <w:szCs w:val="22"/>
        </w:rPr>
        <w:t>5.3. Произвести приемку и оплату работ, выполненных Генподрядчиком, в порядке, предусмотренном в статьях 2 и 10.</w:t>
      </w:r>
    </w:p>
    <w:p w:rsidR="00971501" w:rsidRPr="00E956F0" w:rsidRDefault="005141F9" w:rsidP="005141F9">
      <w:pPr>
        <w:jc w:val="both"/>
        <w:rPr>
          <w:sz w:val="22"/>
          <w:szCs w:val="22"/>
        </w:rPr>
      </w:pPr>
      <w:r w:rsidRPr="00A1077B">
        <w:rPr>
          <w:sz w:val="22"/>
          <w:szCs w:val="22"/>
        </w:rPr>
        <w:t xml:space="preserve">5.4. Заказчик вправе вносить изменения в разработанную Генподрядчиком проектно-техническую документацию в течение периода выполнения  работ,   обязательные   для  выполнения  Генподрядчиком. </w:t>
      </w:r>
    </w:p>
    <w:p w:rsidR="005141F9" w:rsidRPr="00A1077B" w:rsidRDefault="00971501" w:rsidP="005141F9">
      <w:pPr>
        <w:jc w:val="both"/>
        <w:rPr>
          <w:sz w:val="22"/>
          <w:szCs w:val="22"/>
        </w:rPr>
      </w:pPr>
      <w:r w:rsidRPr="00E956F0">
        <w:rPr>
          <w:sz w:val="22"/>
          <w:szCs w:val="22"/>
        </w:rPr>
        <w:t>5</w:t>
      </w:r>
      <w:r>
        <w:rPr>
          <w:sz w:val="22"/>
          <w:szCs w:val="22"/>
        </w:rPr>
        <w:t xml:space="preserve">.5. Заказчик обязан в срок не позднее 10 рабочих дней рассматривать заказную документацию на оборудование и выдавать </w:t>
      </w:r>
      <w:r w:rsidR="00AA438E">
        <w:rPr>
          <w:sz w:val="22"/>
          <w:szCs w:val="22"/>
        </w:rPr>
        <w:t xml:space="preserve">её </w:t>
      </w:r>
      <w:r>
        <w:rPr>
          <w:sz w:val="22"/>
          <w:szCs w:val="22"/>
        </w:rPr>
        <w:t>согласование  или замечания</w:t>
      </w:r>
      <w:r w:rsidR="00AA438E">
        <w:rPr>
          <w:sz w:val="22"/>
          <w:szCs w:val="22"/>
        </w:rPr>
        <w:t xml:space="preserve"> к ней</w:t>
      </w:r>
      <w:r>
        <w:rPr>
          <w:sz w:val="22"/>
          <w:szCs w:val="22"/>
        </w:rPr>
        <w:t xml:space="preserve">. </w:t>
      </w:r>
    </w:p>
    <w:p w:rsidR="005141F9" w:rsidRPr="00A1077B" w:rsidRDefault="005141F9" w:rsidP="005141F9">
      <w:pPr>
        <w:keepNext/>
        <w:widowControl w:val="0"/>
        <w:autoSpaceDE w:val="0"/>
        <w:autoSpaceDN w:val="0"/>
        <w:adjustRightInd w:val="0"/>
        <w:spacing w:line="360" w:lineRule="auto"/>
        <w:ind w:left="-2552" w:right="-765" w:firstLine="348"/>
        <w:jc w:val="center"/>
        <w:outlineLvl w:val="3"/>
        <w:rPr>
          <w:b/>
          <w:bCs/>
          <w:sz w:val="22"/>
          <w:szCs w:val="22"/>
        </w:rPr>
      </w:pPr>
    </w:p>
    <w:p w:rsidR="005141F9" w:rsidRPr="00A1077B" w:rsidRDefault="005141F9" w:rsidP="005141F9">
      <w:pPr>
        <w:keepNext/>
        <w:widowControl w:val="0"/>
        <w:autoSpaceDE w:val="0"/>
        <w:autoSpaceDN w:val="0"/>
        <w:adjustRightInd w:val="0"/>
        <w:spacing w:line="360" w:lineRule="auto"/>
        <w:ind w:left="-2552" w:right="-765" w:firstLine="348"/>
        <w:jc w:val="center"/>
        <w:outlineLvl w:val="3"/>
        <w:rPr>
          <w:b/>
          <w:bCs/>
          <w:sz w:val="22"/>
          <w:szCs w:val="22"/>
        </w:rPr>
      </w:pPr>
      <w:r w:rsidRPr="00A1077B">
        <w:rPr>
          <w:b/>
          <w:bCs/>
          <w:sz w:val="22"/>
          <w:szCs w:val="22"/>
        </w:rPr>
        <w:t>Статья 6. Право собственности</w:t>
      </w:r>
    </w:p>
    <w:p w:rsidR="005141F9" w:rsidRPr="00A1077B" w:rsidRDefault="005141F9" w:rsidP="005141F9">
      <w:pPr>
        <w:ind w:firstLine="348"/>
        <w:jc w:val="both"/>
        <w:rPr>
          <w:sz w:val="22"/>
          <w:szCs w:val="22"/>
        </w:rPr>
      </w:pPr>
      <w:r w:rsidRPr="00A1077B">
        <w:rPr>
          <w:sz w:val="22"/>
          <w:szCs w:val="22"/>
        </w:rPr>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5141F9" w:rsidRPr="00A1077B" w:rsidRDefault="005141F9" w:rsidP="005141F9">
      <w:pPr>
        <w:ind w:firstLine="348"/>
        <w:jc w:val="both"/>
        <w:rPr>
          <w:sz w:val="22"/>
          <w:szCs w:val="22"/>
        </w:rPr>
      </w:pPr>
      <w:r w:rsidRPr="00A1077B">
        <w:rPr>
          <w:sz w:val="22"/>
          <w:szCs w:val="22"/>
        </w:rPr>
        <w:t xml:space="preserve">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5141F9" w:rsidRPr="00A1077B" w:rsidRDefault="005141F9" w:rsidP="005141F9">
      <w:pPr>
        <w:ind w:firstLine="348"/>
        <w:jc w:val="both"/>
        <w:rPr>
          <w:sz w:val="22"/>
          <w:szCs w:val="22"/>
        </w:rPr>
      </w:pPr>
      <w:r w:rsidRPr="00A1077B">
        <w:rPr>
          <w:sz w:val="22"/>
          <w:szCs w:val="22"/>
        </w:rPr>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5141F9" w:rsidRPr="00A1077B" w:rsidRDefault="005141F9" w:rsidP="005141F9">
      <w:pPr>
        <w:keepNext/>
        <w:spacing w:before="120"/>
        <w:ind w:firstLine="348"/>
        <w:jc w:val="center"/>
        <w:outlineLvl w:val="1"/>
        <w:rPr>
          <w:b/>
          <w:bCs/>
          <w:sz w:val="22"/>
          <w:szCs w:val="22"/>
        </w:rPr>
      </w:pPr>
    </w:p>
    <w:p w:rsidR="005141F9" w:rsidRPr="00B42D0A" w:rsidRDefault="005141F9" w:rsidP="005141F9">
      <w:pPr>
        <w:keepNext/>
        <w:spacing w:before="120"/>
        <w:ind w:firstLine="348"/>
        <w:jc w:val="center"/>
        <w:outlineLvl w:val="1"/>
        <w:rPr>
          <w:b/>
          <w:bCs/>
          <w:sz w:val="22"/>
          <w:szCs w:val="22"/>
        </w:rPr>
      </w:pPr>
      <w:r w:rsidRPr="00B42D0A">
        <w:rPr>
          <w:b/>
          <w:bCs/>
          <w:sz w:val="22"/>
          <w:szCs w:val="22"/>
        </w:rPr>
        <w:t xml:space="preserve">Статья 7. Порядок </w:t>
      </w:r>
      <w:r w:rsidR="003D2F51" w:rsidRPr="00B42D0A">
        <w:rPr>
          <w:b/>
          <w:bCs/>
          <w:sz w:val="22"/>
          <w:szCs w:val="22"/>
        </w:rPr>
        <w:t xml:space="preserve">передачи документов, </w:t>
      </w:r>
      <w:r w:rsidRPr="00B42D0A">
        <w:rPr>
          <w:b/>
          <w:bCs/>
          <w:sz w:val="22"/>
          <w:szCs w:val="22"/>
        </w:rPr>
        <w:t xml:space="preserve">сдачи </w:t>
      </w:r>
      <w:r w:rsidR="003D2F51" w:rsidRPr="00B42D0A">
        <w:rPr>
          <w:b/>
          <w:bCs/>
          <w:sz w:val="22"/>
          <w:szCs w:val="22"/>
        </w:rPr>
        <w:t>и приемки</w:t>
      </w:r>
      <w:r w:rsidRPr="00B42D0A">
        <w:rPr>
          <w:b/>
          <w:bCs/>
          <w:sz w:val="22"/>
          <w:szCs w:val="22"/>
        </w:rPr>
        <w:t xml:space="preserve"> выполненных работ</w:t>
      </w:r>
    </w:p>
    <w:p w:rsidR="005141F9" w:rsidRPr="00CC1F11" w:rsidRDefault="005141F9" w:rsidP="005141F9">
      <w:pPr>
        <w:keepNext/>
        <w:spacing w:before="120"/>
        <w:ind w:firstLine="348"/>
        <w:jc w:val="center"/>
        <w:outlineLvl w:val="1"/>
        <w:rPr>
          <w:b/>
          <w:bCs/>
          <w:sz w:val="10"/>
          <w:szCs w:val="10"/>
        </w:rPr>
      </w:pPr>
    </w:p>
    <w:p w:rsidR="00E14FE9" w:rsidRPr="00B42D0A" w:rsidRDefault="005141F9" w:rsidP="00E14FE9">
      <w:pPr>
        <w:suppressAutoHyphens/>
        <w:ind w:firstLine="284"/>
        <w:jc w:val="both"/>
        <w:rPr>
          <w:sz w:val="22"/>
          <w:szCs w:val="22"/>
        </w:rPr>
      </w:pPr>
      <w:r w:rsidRPr="00B42D0A">
        <w:rPr>
          <w:sz w:val="22"/>
          <w:szCs w:val="22"/>
        </w:rPr>
        <w:t>7.1.</w:t>
      </w:r>
      <w:bookmarkStart w:id="3" w:name="_Ref413762455"/>
      <w:r w:rsidR="00E14FE9" w:rsidRPr="00B42D0A">
        <w:rPr>
          <w:sz w:val="22"/>
          <w:szCs w:val="22"/>
        </w:rPr>
        <w:t>Документы, образующиеся в ходе исполнения настоящего Договора (накладная на отправку документации, Акт сдачи-приемки, предложения, приостановлении, прекращении настоящего Договора, , а также сопроводительные письма к вышеперечисленным документам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3"/>
    </w:p>
    <w:p w:rsidR="005141F9" w:rsidRPr="00B42D0A" w:rsidRDefault="00E14FE9" w:rsidP="00E14FE9">
      <w:pPr>
        <w:ind w:firstLine="284"/>
        <w:jc w:val="both"/>
        <w:rPr>
          <w:sz w:val="22"/>
          <w:szCs w:val="22"/>
        </w:rPr>
      </w:pPr>
      <w:r w:rsidRPr="00B42D0A">
        <w:rPr>
          <w:sz w:val="22"/>
          <w:szCs w:val="22"/>
        </w:rPr>
        <w:t>7.2</w:t>
      </w:r>
      <w:r w:rsidR="005141F9" w:rsidRPr="00B42D0A">
        <w:rPr>
          <w:sz w:val="22"/>
          <w:szCs w:val="22"/>
        </w:rPr>
        <w:t xml:space="preserve"> Выполняемые Генподрядчиком работы должны соответствовать требованиям технических условий, стандартам, нормам.</w:t>
      </w:r>
    </w:p>
    <w:p w:rsidR="005141F9" w:rsidRPr="00B42D0A" w:rsidRDefault="00E14FE9" w:rsidP="00E14FE9">
      <w:pPr>
        <w:ind w:firstLine="284"/>
        <w:jc w:val="both"/>
        <w:rPr>
          <w:sz w:val="22"/>
          <w:szCs w:val="22"/>
        </w:rPr>
      </w:pPr>
      <w:r w:rsidRPr="00B42D0A">
        <w:rPr>
          <w:sz w:val="22"/>
          <w:szCs w:val="22"/>
        </w:rPr>
        <w:t>7.3</w:t>
      </w:r>
      <w:r w:rsidR="005141F9" w:rsidRPr="00B42D0A">
        <w:rPr>
          <w:sz w:val="22"/>
          <w:szCs w:val="22"/>
        </w:rPr>
        <w:t>. Проектные работы выполняется поэтапно. Каждый из этапов предусматривает выполнение части работ. Содержание и сроки выполнения этапов определены Графиком производства работ и освоения средств (Приложение №2). Предварительная приемка Заказчиком части работ (в т.ч. и по отдельным этапам) не</w:t>
      </w:r>
      <w:r w:rsidR="003D2F51" w:rsidRPr="00B42D0A">
        <w:rPr>
          <w:sz w:val="22"/>
          <w:szCs w:val="22"/>
        </w:rPr>
        <w:t xml:space="preserve"> влияет на установленное в п.1.8</w:t>
      </w:r>
      <w:r w:rsidR="005141F9" w:rsidRPr="00B42D0A">
        <w:rPr>
          <w:sz w:val="22"/>
          <w:szCs w:val="22"/>
        </w:rPr>
        <w:t xml:space="preserve"> правило, определяющее результат работ. Отсутствие</w:t>
      </w:r>
      <w:r w:rsidR="003D2F51" w:rsidRPr="00B42D0A">
        <w:rPr>
          <w:sz w:val="22"/>
          <w:szCs w:val="22"/>
        </w:rPr>
        <w:t>, если это предусмотрено в п.1.8</w:t>
      </w:r>
      <w:r w:rsidR="005141F9" w:rsidRPr="00B42D0A">
        <w:rPr>
          <w:sz w:val="22"/>
          <w:szCs w:val="22"/>
        </w:rPr>
        <w:t xml:space="preserve">, положительного заключения экспертизы на разработанную Документацию свидетельствует о недостижении результата работ по договору (несмотря на предварительную </w:t>
      </w:r>
      <w:r w:rsidR="002844E2" w:rsidRPr="00B42D0A">
        <w:rPr>
          <w:sz w:val="22"/>
          <w:szCs w:val="22"/>
        </w:rPr>
        <w:t>приемку,</w:t>
      </w:r>
      <w:r w:rsidR="005141F9" w:rsidRPr="00B42D0A">
        <w:rPr>
          <w:sz w:val="22"/>
          <w:szCs w:val="22"/>
        </w:rPr>
        <w:t xml:space="preserve"> Заказчиком части работ, в т.ч. и по отдельным этапам).</w:t>
      </w:r>
    </w:p>
    <w:p w:rsidR="005141F9" w:rsidRPr="00B42D0A" w:rsidRDefault="00E14FE9" w:rsidP="00E14FE9">
      <w:pPr>
        <w:suppressAutoHyphens/>
        <w:ind w:firstLine="284"/>
        <w:jc w:val="both"/>
        <w:rPr>
          <w:sz w:val="22"/>
          <w:szCs w:val="22"/>
        </w:rPr>
      </w:pPr>
      <w:r w:rsidRPr="00B42D0A">
        <w:rPr>
          <w:sz w:val="22"/>
          <w:szCs w:val="22"/>
        </w:rPr>
        <w:t>7.4</w:t>
      </w:r>
      <w:r w:rsidR="00E0501D" w:rsidRPr="00B42D0A">
        <w:rPr>
          <w:sz w:val="22"/>
          <w:szCs w:val="22"/>
        </w:rPr>
        <w:t xml:space="preserve">. </w:t>
      </w:r>
      <w:bookmarkStart w:id="4" w:name="_Ref413766051"/>
      <w:r w:rsidR="00E0501D" w:rsidRPr="00B42D0A">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w:t>
      </w:r>
      <w:r w:rsidR="00FD6160">
        <w:rPr>
          <w:sz w:val="22"/>
          <w:szCs w:val="22"/>
        </w:rPr>
        <w:t>Генп</w:t>
      </w:r>
      <w:r w:rsidR="00E0501D" w:rsidRPr="00B42D0A">
        <w:rPr>
          <w:sz w:val="22"/>
          <w:szCs w:val="22"/>
        </w:rPr>
        <w:t xml:space="preserve">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с соблюдением Требований к передаче </w:t>
      </w:r>
      <w:r w:rsidR="00E0501D" w:rsidRPr="00FD6CD5">
        <w:rPr>
          <w:sz w:val="22"/>
          <w:szCs w:val="22"/>
        </w:rPr>
        <w:t>документ</w:t>
      </w:r>
      <w:r w:rsidRPr="00FD6CD5">
        <w:rPr>
          <w:sz w:val="22"/>
          <w:szCs w:val="22"/>
        </w:rPr>
        <w:t xml:space="preserve">ации, указанных в Приложении </w:t>
      </w:r>
      <w:r w:rsidRPr="005E3406">
        <w:rPr>
          <w:sz w:val="22"/>
          <w:szCs w:val="22"/>
        </w:rPr>
        <w:t>№</w:t>
      </w:r>
      <w:r w:rsidR="002D15B3" w:rsidRPr="005E3406">
        <w:rPr>
          <w:sz w:val="22"/>
          <w:szCs w:val="22"/>
        </w:rPr>
        <w:t>7</w:t>
      </w:r>
      <w:r w:rsidR="00E0501D" w:rsidRPr="00FD6CD5">
        <w:rPr>
          <w:sz w:val="22"/>
          <w:szCs w:val="22"/>
        </w:rPr>
        <w:t xml:space="preserve">. К Акту сдачи-приемки работ должны быть приложены </w:t>
      </w:r>
      <w:r w:rsidR="00E0501D" w:rsidRPr="00FD6CD5">
        <w:rPr>
          <w:sz w:val="22"/>
          <w:szCs w:val="22"/>
        </w:rPr>
        <w:lastRenderedPageBreak/>
        <w:t xml:space="preserve">окончательные отчёты, предусмотренные </w:t>
      </w:r>
      <w:r w:rsidR="003A0370" w:rsidRPr="00FD6CD5">
        <w:rPr>
          <w:sz w:val="22"/>
          <w:szCs w:val="22"/>
        </w:rPr>
        <w:t xml:space="preserve">пунктами 4.1.15 и 4.1.16. </w:t>
      </w:r>
      <w:r w:rsidR="00E0501D" w:rsidRPr="00FD6CD5">
        <w:rPr>
          <w:sz w:val="22"/>
          <w:szCs w:val="22"/>
        </w:rPr>
        <w:t>До передачи Документации на бумажном носителе и подписания Акта сдачи-приемки работ вся Документация предварительно должна</w:t>
      </w:r>
      <w:r w:rsidR="00E0501D" w:rsidRPr="00B42D0A">
        <w:rPr>
          <w:sz w:val="22"/>
          <w:szCs w:val="22"/>
        </w:rPr>
        <w:t xml:space="preserve"> быть направлена Заказчику в электронном виде со статусом «Для согласования» (на адреса электронной почт</w:t>
      </w:r>
      <w:r w:rsidRPr="00B42D0A">
        <w:rPr>
          <w:sz w:val="22"/>
          <w:szCs w:val="22"/>
        </w:rPr>
        <w:t>ы, о которых Заказчик уведомит Генп</w:t>
      </w:r>
      <w:r w:rsidR="00E0501D" w:rsidRPr="00B42D0A">
        <w:rPr>
          <w:sz w:val="22"/>
          <w:szCs w:val="22"/>
        </w:rPr>
        <w:t>одрядчика после заключения договора), рассмотрена и согласована Заказчиком.</w:t>
      </w:r>
      <w:bookmarkEnd w:id="4"/>
    </w:p>
    <w:p w:rsidR="005141F9" w:rsidRPr="00B42D0A" w:rsidRDefault="005141F9" w:rsidP="00533D4F">
      <w:pPr>
        <w:numPr>
          <w:ilvl w:val="1"/>
          <w:numId w:val="12"/>
        </w:numPr>
        <w:tabs>
          <w:tab w:val="left" w:pos="851"/>
        </w:tabs>
        <w:suppressAutoHyphens/>
        <w:ind w:left="0" w:firstLine="348"/>
        <w:jc w:val="both"/>
        <w:rPr>
          <w:sz w:val="22"/>
          <w:szCs w:val="22"/>
        </w:rPr>
      </w:pPr>
      <w:r w:rsidRPr="00B42D0A">
        <w:rPr>
          <w:sz w:val="22"/>
          <w:szCs w:val="22"/>
        </w:rPr>
        <w:t xml:space="preserve">Заказчик в течение 15 рабочих дней со дня получения разработанной проектной/рабочей документации и Акта сдачи-приемки обязан направить Генподрядчику подписанный Акт сдачи-приемки или мотивированный отказ от приемки работ. </w:t>
      </w:r>
    </w:p>
    <w:p w:rsidR="005141F9" w:rsidRPr="00B42D0A" w:rsidRDefault="005141F9" w:rsidP="00533D4F">
      <w:pPr>
        <w:numPr>
          <w:ilvl w:val="1"/>
          <w:numId w:val="12"/>
        </w:numPr>
        <w:tabs>
          <w:tab w:val="left" w:pos="851"/>
        </w:tabs>
        <w:suppressAutoHyphens/>
        <w:ind w:left="0" w:firstLine="348"/>
        <w:jc w:val="both"/>
        <w:rPr>
          <w:sz w:val="22"/>
          <w:szCs w:val="22"/>
        </w:rPr>
      </w:pPr>
      <w:r w:rsidRPr="00B42D0A">
        <w:rPr>
          <w:sz w:val="22"/>
          <w:szCs w:val="22"/>
        </w:rPr>
        <w:t xml:space="preserve">В случае мотивированного отказа Заказчика от оформления Акта сдачи-приемки </w:t>
      </w:r>
      <w:r w:rsidR="00E0501D" w:rsidRPr="00B42D0A">
        <w:rPr>
          <w:sz w:val="22"/>
          <w:szCs w:val="22"/>
        </w:rPr>
        <w:t>проектной/рабочей документации  с</w:t>
      </w:r>
      <w:r w:rsidRPr="00B42D0A">
        <w:rPr>
          <w:sz w:val="22"/>
          <w:szCs w:val="22"/>
        </w:rPr>
        <w:t>торонами составляется двусторонний акт с  перечнем необходимых доработок и сроков их выполнения.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w:t>
      </w:r>
    </w:p>
    <w:p w:rsidR="005141F9" w:rsidRPr="00B42D0A" w:rsidRDefault="005141F9" w:rsidP="00533D4F">
      <w:pPr>
        <w:numPr>
          <w:ilvl w:val="1"/>
          <w:numId w:val="12"/>
        </w:numPr>
        <w:tabs>
          <w:tab w:val="left" w:pos="851"/>
        </w:tabs>
        <w:ind w:left="0" w:firstLine="348"/>
        <w:jc w:val="both"/>
        <w:rPr>
          <w:sz w:val="22"/>
          <w:szCs w:val="22"/>
        </w:rPr>
      </w:pPr>
      <w:r w:rsidRPr="00B42D0A">
        <w:rPr>
          <w:sz w:val="22"/>
          <w:szCs w:val="22"/>
        </w:rPr>
        <w:t>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сдачи-приемки, работа считается принятой, и Генподрядчик вправе составить односторонний акт.</w:t>
      </w:r>
    </w:p>
    <w:p w:rsidR="00E0501D" w:rsidRPr="00B42D0A" w:rsidRDefault="005040ED" w:rsidP="00533D4F">
      <w:pPr>
        <w:numPr>
          <w:ilvl w:val="1"/>
          <w:numId w:val="12"/>
        </w:numPr>
        <w:tabs>
          <w:tab w:val="left" w:pos="851"/>
        </w:tabs>
        <w:ind w:left="0" w:firstLine="348"/>
        <w:jc w:val="both"/>
        <w:rPr>
          <w:sz w:val="22"/>
          <w:szCs w:val="22"/>
        </w:rPr>
      </w:pPr>
      <w:r w:rsidRPr="00B42D0A">
        <w:rPr>
          <w:sz w:val="22"/>
          <w:szCs w:val="22"/>
        </w:rPr>
        <w:t>По требованию Заказчика Генп</w:t>
      </w:r>
      <w:r w:rsidR="00E0501D" w:rsidRPr="00B42D0A">
        <w:rPr>
          <w:sz w:val="22"/>
          <w:szCs w:val="22"/>
        </w:rPr>
        <w:t xml:space="preserve">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w:t>
      </w:r>
      <w:r w:rsidR="00E14FE9" w:rsidRPr="00B42D0A">
        <w:rPr>
          <w:sz w:val="22"/>
          <w:szCs w:val="22"/>
        </w:rPr>
        <w:t>п.7.1</w:t>
      </w:r>
      <w:r w:rsidR="00E0501D" w:rsidRPr="00B42D0A">
        <w:rPr>
          <w:sz w:val="22"/>
          <w:szCs w:val="22"/>
        </w:rPr>
        <w:t>.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5141F9" w:rsidRPr="00B42D0A" w:rsidRDefault="00761C59" w:rsidP="005141F9">
      <w:pPr>
        <w:ind w:firstLine="348"/>
        <w:jc w:val="both"/>
        <w:rPr>
          <w:sz w:val="22"/>
          <w:szCs w:val="22"/>
        </w:rPr>
      </w:pPr>
      <w:r w:rsidRPr="00B42D0A">
        <w:rPr>
          <w:sz w:val="22"/>
          <w:szCs w:val="22"/>
        </w:rPr>
        <w:t>7.9</w:t>
      </w:r>
      <w:r w:rsidR="005141F9" w:rsidRPr="00B42D0A">
        <w:rPr>
          <w:sz w:val="22"/>
          <w:szCs w:val="22"/>
        </w:rPr>
        <w:t>. Генподрядчик ежемесячно в срок не позднее последнего числа текущего месяца представляет Заказчику: акт приемки выполненных работ по форме КС-2, справку о стоимости выполненных работ и затратахпо форме КС-3, 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5141F9" w:rsidRPr="00B42D0A" w:rsidRDefault="00761C59" w:rsidP="005141F9">
      <w:pPr>
        <w:ind w:firstLine="348"/>
        <w:jc w:val="both"/>
        <w:rPr>
          <w:sz w:val="22"/>
          <w:szCs w:val="22"/>
        </w:rPr>
      </w:pPr>
      <w:r w:rsidRPr="00B42D0A">
        <w:rPr>
          <w:sz w:val="22"/>
          <w:szCs w:val="22"/>
        </w:rPr>
        <w:t>7.10</w:t>
      </w:r>
      <w:r w:rsidR="005141F9" w:rsidRPr="00B42D0A">
        <w:rPr>
          <w:sz w:val="22"/>
          <w:szCs w:val="22"/>
        </w:rPr>
        <w:t>.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3.4 и 7.8, и оформляется Актом согласно СНиП 3.01.04-87.</w:t>
      </w:r>
    </w:p>
    <w:p w:rsidR="005141F9" w:rsidRPr="00B42D0A" w:rsidRDefault="00761C59" w:rsidP="005141F9">
      <w:pPr>
        <w:ind w:firstLine="348"/>
        <w:jc w:val="both"/>
        <w:rPr>
          <w:sz w:val="22"/>
          <w:szCs w:val="22"/>
        </w:rPr>
      </w:pPr>
      <w:r w:rsidRPr="00B42D0A">
        <w:rPr>
          <w:sz w:val="22"/>
          <w:szCs w:val="22"/>
        </w:rPr>
        <w:t>7.11</w:t>
      </w:r>
      <w:r w:rsidR="005141F9" w:rsidRPr="00B42D0A">
        <w:rPr>
          <w:sz w:val="22"/>
          <w:szCs w:val="22"/>
        </w:rPr>
        <w:t>. 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5141F9" w:rsidRPr="00B42D0A" w:rsidRDefault="00761C59" w:rsidP="005141F9">
      <w:pPr>
        <w:ind w:firstLine="348"/>
        <w:jc w:val="both"/>
        <w:rPr>
          <w:sz w:val="22"/>
          <w:szCs w:val="22"/>
        </w:rPr>
      </w:pPr>
      <w:r w:rsidRPr="00B42D0A">
        <w:rPr>
          <w:sz w:val="22"/>
          <w:szCs w:val="22"/>
        </w:rPr>
        <w:t>7.12</w:t>
      </w:r>
      <w:r w:rsidR="005141F9" w:rsidRPr="00B42D0A">
        <w:rPr>
          <w:sz w:val="22"/>
          <w:szCs w:val="22"/>
        </w:rPr>
        <w:t>.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счет и возместить Заказчику затраты, связанные с проведением дополнительной экспертизы.</w:t>
      </w:r>
    </w:p>
    <w:p w:rsidR="005141F9" w:rsidRPr="00B42D0A" w:rsidRDefault="00761C59" w:rsidP="00761C59">
      <w:pPr>
        <w:tabs>
          <w:tab w:val="left" w:pos="426"/>
        </w:tabs>
        <w:ind w:firstLine="284"/>
        <w:jc w:val="both"/>
        <w:rPr>
          <w:snapToGrid w:val="0"/>
          <w:spacing w:val="-1"/>
          <w:sz w:val="22"/>
          <w:szCs w:val="22"/>
        </w:rPr>
      </w:pPr>
      <w:r w:rsidRPr="00B42D0A">
        <w:rPr>
          <w:sz w:val="22"/>
          <w:szCs w:val="22"/>
        </w:rPr>
        <w:t>7.13</w:t>
      </w:r>
      <w:r w:rsidR="005141F9" w:rsidRPr="00B42D0A">
        <w:rPr>
          <w:sz w:val="22"/>
          <w:szCs w:val="22"/>
        </w:rPr>
        <w:t xml:space="preserve">. </w:t>
      </w:r>
      <w:r w:rsidR="005141F9" w:rsidRPr="00B42D0A">
        <w:rPr>
          <w:snapToGrid w:val="0"/>
          <w:spacing w:val="-1"/>
          <w:sz w:val="22"/>
          <w:szCs w:val="22"/>
        </w:rPr>
        <w:t xml:space="preserve">Отчеты о проделанной </w:t>
      </w:r>
      <w:r w:rsidR="005141F9" w:rsidRPr="00B42D0A">
        <w:rPr>
          <w:sz w:val="22"/>
          <w:szCs w:val="22"/>
        </w:rPr>
        <w:t>в процессе авторского надзора</w:t>
      </w:r>
      <w:r w:rsidR="005141F9" w:rsidRPr="00B42D0A">
        <w:rPr>
          <w:snapToGrid w:val="0"/>
          <w:spacing w:val="-1"/>
          <w:sz w:val="22"/>
          <w:szCs w:val="22"/>
        </w:rPr>
        <w:t xml:space="preserve"> работе</w:t>
      </w:r>
      <w:r w:rsidR="005141F9" w:rsidRPr="00B42D0A">
        <w:rPr>
          <w:sz w:val="22"/>
          <w:szCs w:val="22"/>
        </w:rPr>
        <w:t xml:space="preserve">, в которых указываются выявленные дефекты, дается их оценка и причины их появления, перечисляются </w:t>
      </w:r>
      <w:r w:rsidR="009872E4" w:rsidRPr="00B42D0A">
        <w:rPr>
          <w:sz w:val="22"/>
          <w:szCs w:val="22"/>
        </w:rPr>
        <w:t>подписанные Акты</w:t>
      </w:r>
      <w:r w:rsidR="005141F9" w:rsidRPr="00B42D0A">
        <w:rPr>
          <w:spacing w:val="-1"/>
          <w:sz w:val="22"/>
          <w:szCs w:val="22"/>
        </w:rPr>
        <w:t xml:space="preserve"> (Акт промежуточной приемки ответственных конструкций, Акт освидетельствования скрытых работ)</w:t>
      </w:r>
      <w:r w:rsidR="005141F9" w:rsidRPr="00B42D0A">
        <w:rPr>
          <w:sz w:val="22"/>
          <w:szCs w:val="22"/>
        </w:rPr>
        <w:t xml:space="preserve">, приводятся оказанные консультации, даются уточнения технических решений, указанных в рабочей </w:t>
      </w:r>
      <w:r w:rsidR="009872E4" w:rsidRPr="00B42D0A">
        <w:rPr>
          <w:sz w:val="22"/>
          <w:szCs w:val="22"/>
        </w:rPr>
        <w:t>документации</w:t>
      </w:r>
      <w:r w:rsidR="009872E4" w:rsidRPr="00B42D0A">
        <w:rPr>
          <w:spacing w:val="-1"/>
          <w:sz w:val="22"/>
          <w:szCs w:val="22"/>
        </w:rPr>
        <w:t>,</w:t>
      </w:r>
      <w:r w:rsidR="009872E4" w:rsidRPr="00B42D0A">
        <w:rPr>
          <w:snapToGrid w:val="0"/>
          <w:spacing w:val="-1"/>
          <w:sz w:val="22"/>
          <w:szCs w:val="22"/>
        </w:rPr>
        <w:t xml:space="preserve"> передаются</w:t>
      </w:r>
      <w:r w:rsidR="005141F9" w:rsidRPr="00B42D0A">
        <w:rPr>
          <w:snapToGrid w:val="0"/>
          <w:spacing w:val="-1"/>
          <w:sz w:val="22"/>
          <w:szCs w:val="22"/>
        </w:rPr>
        <w:t xml:space="preserve"> Заказчику </w:t>
      </w:r>
      <w:r w:rsidR="005141F9" w:rsidRPr="00B42D0A">
        <w:rPr>
          <w:sz w:val="22"/>
          <w:szCs w:val="22"/>
        </w:rPr>
        <w:t xml:space="preserve">в 2-х экземплярах на бумажном носителе </w:t>
      </w:r>
      <w:r w:rsidR="005141F9" w:rsidRPr="00B42D0A">
        <w:rPr>
          <w:snapToGrid w:val="0"/>
          <w:spacing w:val="-1"/>
          <w:sz w:val="22"/>
          <w:szCs w:val="22"/>
        </w:rPr>
        <w:t>по Акту сдачи-приемки выполненных работ.</w:t>
      </w:r>
    </w:p>
    <w:p w:rsidR="005141F9" w:rsidRPr="00B42D0A" w:rsidRDefault="00761C59" w:rsidP="00761C59">
      <w:pPr>
        <w:tabs>
          <w:tab w:val="left" w:pos="426"/>
        </w:tabs>
        <w:ind w:firstLine="284"/>
        <w:jc w:val="both"/>
        <w:rPr>
          <w:snapToGrid w:val="0"/>
          <w:spacing w:val="-1"/>
          <w:sz w:val="22"/>
          <w:szCs w:val="22"/>
        </w:rPr>
      </w:pPr>
      <w:r w:rsidRPr="00B42D0A">
        <w:rPr>
          <w:snapToGrid w:val="0"/>
          <w:spacing w:val="-1"/>
          <w:sz w:val="22"/>
          <w:szCs w:val="22"/>
        </w:rPr>
        <w:t>7.14</w:t>
      </w:r>
      <w:r w:rsidR="005141F9" w:rsidRPr="00B42D0A">
        <w:rPr>
          <w:snapToGrid w:val="0"/>
          <w:spacing w:val="-1"/>
          <w:sz w:val="22"/>
          <w:szCs w:val="22"/>
        </w:rPr>
        <w:t xml:space="preserve">. </w:t>
      </w:r>
      <w:r w:rsidR="005141F9" w:rsidRPr="00B42D0A">
        <w:rPr>
          <w:sz w:val="22"/>
          <w:szCs w:val="22"/>
        </w:rPr>
        <w:t>Заказчик в течение 10 рабочих дней со дня получения отчета о проделанной процессе авторского надзора работе и Акта сдачи-приемки выполненных работ обязан направить Генподрядчику подписанный Акт сдачи-приемки или мотивированный отказ от приемки работ.</w:t>
      </w:r>
    </w:p>
    <w:p w:rsidR="005141F9" w:rsidRPr="00B42D0A" w:rsidRDefault="00761C59" w:rsidP="00761C59">
      <w:pPr>
        <w:tabs>
          <w:tab w:val="left" w:pos="851"/>
        </w:tabs>
        <w:suppressAutoHyphens/>
        <w:ind w:firstLine="284"/>
        <w:jc w:val="both"/>
        <w:rPr>
          <w:sz w:val="22"/>
          <w:szCs w:val="22"/>
        </w:rPr>
      </w:pPr>
      <w:r w:rsidRPr="00B42D0A">
        <w:rPr>
          <w:sz w:val="22"/>
          <w:szCs w:val="22"/>
        </w:rPr>
        <w:t>7.15.</w:t>
      </w:r>
      <w:r w:rsidR="005141F9" w:rsidRPr="00B42D0A">
        <w:rPr>
          <w:sz w:val="22"/>
          <w:szCs w:val="22"/>
        </w:rPr>
        <w:t>В случае мотивированного отказа Заказчика от оформления Акта сдачи-приемки выполненных в процессе авторского надзора работ Сторонами составляется двусторонний акт с перечнем необходимых доработок и  сроков их выполнения.</w:t>
      </w:r>
    </w:p>
    <w:p w:rsidR="005141F9" w:rsidRPr="00B42D0A" w:rsidRDefault="005141F9" w:rsidP="00761C59">
      <w:pPr>
        <w:ind w:firstLine="284"/>
        <w:jc w:val="both"/>
        <w:rPr>
          <w:sz w:val="22"/>
          <w:szCs w:val="22"/>
        </w:rPr>
      </w:pPr>
      <w:r w:rsidRPr="00B42D0A">
        <w:rPr>
          <w:sz w:val="22"/>
          <w:szCs w:val="22"/>
        </w:rPr>
        <w:t>В случае не обеспечения Заказчиком приемки выполненных в процессе авторского надзора работ и отсутствия мотивированного отказа от приемки в течение 10 рабочих дней после передачи Акта сдачи-приемки, работа считается принятой без каких-либо замечаний, и Исполнитель вправе составить односторонний акт.</w:t>
      </w:r>
    </w:p>
    <w:p w:rsidR="005141F9" w:rsidRPr="00B42D0A" w:rsidRDefault="005141F9" w:rsidP="005141F9">
      <w:pPr>
        <w:keepNext/>
        <w:spacing w:before="120"/>
        <w:ind w:firstLine="348"/>
        <w:jc w:val="center"/>
        <w:outlineLvl w:val="1"/>
        <w:rPr>
          <w:b/>
          <w:bCs/>
          <w:sz w:val="22"/>
          <w:szCs w:val="22"/>
        </w:rPr>
      </w:pPr>
    </w:p>
    <w:p w:rsidR="005141F9" w:rsidRPr="00B42D0A" w:rsidRDefault="005141F9" w:rsidP="00A918E0">
      <w:pPr>
        <w:keepNext/>
        <w:spacing w:before="120"/>
        <w:ind w:firstLine="284"/>
        <w:jc w:val="center"/>
        <w:outlineLvl w:val="1"/>
        <w:rPr>
          <w:b/>
          <w:bCs/>
          <w:sz w:val="22"/>
          <w:szCs w:val="22"/>
        </w:rPr>
      </w:pPr>
      <w:r w:rsidRPr="00B42D0A">
        <w:rPr>
          <w:b/>
          <w:bCs/>
          <w:sz w:val="22"/>
          <w:szCs w:val="22"/>
        </w:rPr>
        <w:t>Статья 8. Порядок приемки  выполненных работ</w:t>
      </w:r>
    </w:p>
    <w:p w:rsidR="005141F9" w:rsidRPr="00B42D0A" w:rsidRDefault="005141F9" w:rsidP="00A918E0">
      <w:pPr>
        <w:ind w:firstLine="284"/>
        <w:jc w:val="both"/>
        <w:rPr>
          <w:sz w:val="22"/>
          <w:szCs w:val="22"/>
        </w:rPr>
      </w:pPr>
      <w:r w:rsidRPr="00B42D0A">
        <w:rPr>
          <w:sz w:val="22"/>
          <w:szCs w:val="22"/>
        </w:rPr>
        <w:t xml:space="preserve">8.1. 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5141F9" w:rsidRPr="00B42D0A" w:rsidRDefault="005141F9" w:rsidP="00A918E0">
      <w:pPr>
        <w:ind w:firstLine="284"/>
        <w:jc w:val="both"/>
        <w:rPr>
          <w:sz w:val="22"/>
          <w:szCs w:val="22"/>
        </w:rPr>
      </w:pPr>
      <w:r w:rsidRPr="00B42D0A">
        <w:rPr>
          <w:sz w:val="22"/>
          <w:szCs w:val="22"/>
        </w:rPr>
        <w:lastRenderedPageBreak/>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5141F9" w:rsidRPr="00B42D0A" w:rsidRDefault="005141F9" w:rsidP="005141F9">
      <w:pPr>
        <w:keepNext/>
        <w:spacing w:before="120"/>
        <w:ind w:firstLine="348"/>
        <w:jc w:val="center"/>
        <w:outlineLvl w:val="1"/>
        <w:rPr>
          <w:b/>
          <w:bCs/>
          <w:sz w:val="22"/>
          <w:szCs w:val="22"/>
        </w:rPr>
      </w:pPr>
    </w:p>
    <w:p w:rsidR="005141F9" w:rsidRPr="00B42D0A" w:rsidRDefault="005141F9" w:rsidP="005141F9">
      <w:pPr>
        <w:keepNext/>
        <w:spacing w:before="120"/>
        <w:ind w:firstLine="348"/>
        <w:jc w:val="center"/>
        <w:outlineLvl w:val="1"/>
        <w:rPr>
          <w:b/>
          <w:bCs/>
          <w:sz w:val="22"/>
          <w:szCs w:val="22"/>
        </w:rPr>
      </w:pPr>
      <w:r w:rsidRPr="00B42D0A">
        <w:rPr>
          <w:b/>
          <w:bCs/>
          <w:sz w:val="22"/>
          <w:szCs w:val="22"/>
        </w:rPr>
        <w:t>Статья 9. Гарантии качества по сданным работам</w:t>
      </w:r>
    </w:p>
    <w:p w:rsidR="005141F9" w:rsidRPr="00B42D0A" w:rsidRDefault="005141F9" w:rsidP="00A918E0">
      <w:pPr>
        <w:ind w:firstLine="284"/>
        <w:jc w:val="both"/>
        <w:rPr>
          <w:sz w:val="22"/>
          <w:szCs w:val="22"/>
        </w:rPr>
      </w:pPr>
      <w:r w:rsidRPr="00B42D0A">
        <w:rPr>
          <w:sz w:val="22"/>
          <w:szCs w:val="22"/>
        </w:rPr>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5141F9" w:rsidRPr="00B42D0A" w:rsidRDefault="005141F9" w:rsidP="00A918E0">
      <w:pPr>
        <w:autoSpaceDE w:val="0"/>
        <w:autoSpaceDN w:val="0"/>
        <w:adjustRightInd w:val="0"/>
        <w:ind w:firstLine="284"/>
        <w:jc w:val="both"/>
        <w:rPr>
          <w:sz w:val="22"/>
          <w:szCs w:val="22"/>
        </w:rPr>
      </w:pPr>
      <w:r w:rsidRPr="00B42D0A">
        <w:rPr>
          <w:sz w:val="22"/>
          <w:szCs w:val="22"/>
        </w:rPr>
        <w:t>9.2. Гарантийный срок на выполненные работы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прочие работы, не являющиеся строительными - 2 года; 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5141F9" w:rsidRPr="00B42D0A" w:rsidRDefault="005141F9" w:rsidP="00A918E0">
      <w:pPr>
        <w:ind w:firstLine="284"/>
        <w:jc w:val="both"/>
        <w:rPr>
          <w:sz w:val="22"/>
          <w:szCs w:val="22"/>
        </w:rPr>
      </w:pPr>
      <w:r w:rsidRPr="00B42D0A">
        <w:rPr>
          <w:sz w:val="22"/>
          <w:szCs w:val="22"/>
        </w:rPr>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5141F9" w:rsidRPr="00B42D0A" w:rsidRDefault="005141F9" w:rsidP="00A918E0">
      <w:pPr>
        <w:ind w:firstLine="284"/>
        <w:jc w:val="both"/>
        <w:rPr>
          <w:sz w:val="22"/>
          <w:szCs w:val="22"/>
        </w:rPr>
      </w:pPr>
      <w:r w:rsidRPr="00B42D0A">
        <w:rPr>
          <w:sz w:val="22"/>
          <w:szCs w:val="22"/>
        </w:rPr>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5141F9" w:rsidRPr="00B42D0A" w:rsidRDefault="00616C5C" w:rsidP="00533D4F">
      <w:pPr>
        <w:numPr>
          <w:ilvl w:val="1"/>
          <w:numId w:val="13"/>
        </w:numPr>
        <w:ind w:left="0" w:firstLine="284"/>
        <w:jc w:val="both"/>
        <w:rPr>
          <w:bCs/>
          <w:sz w:val="22"/>
          <w:szCs w:val="22"/>
        </w:rPr>
      </w:pPr>
      <w:bookmarkStart w:id="5" w:name="_Toc140648768"/>
      <w:r w:rsidRPr="00B42D0A">
        <w:rPr>
          <w:sz w:val="22"/>
          <w:szCs w:val="22"/>
        </w:rPr>
        <w:t>Генподрядчик гарантирует, что  Д</w:t>
      </w:r>
      <w:r w:rsidR="005141F9" w:rsidRPr="00B42D0A">
        <w:rPr>
          <w:sz w:val="22"/>
          <w:szCs w:val="22"/>
        </w:rPr>
        <w:t xml:space="preserve">окументация </w:t>
      </w:r>
      <w:r w:rsidR="00A918E0" w:rsidRPr="00B42D0A">
        <w:rPr>
          <w:sz w:val="22"/>
          <w:szCs w:val="22"/>
        </w:rPr>
        <w:t xml:space="preserve">(рабочая/проектная) </w:t>
      </w:r>
      <w:r w:rsidR="005141F9" w:rsidRPr="00B42D0A">
        <w:rPr>
          <w:sz w:val="22"/>
          <w:szCs w:val="22"/>
        </w:rPr>
        <w:t>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bookmarkEnd w:id="5"/>
      <w:r w:rsidR="005141F9" w:rsidRPr="00B42D0A">
        <w:rPr>
          <w:sz w:val="22"/>
          <w:szCs w:val="22"/>
        </w:rPr>
        <w:t>.</w:t>
      </w:r>
    </w:p>
    <w:p w:rsidR="00616C5C" w:rsidRPr="00B42D0A" w:rsidRDefault="00616C5C" w:rsidP="00A918E0">
      <w:pPr>
        <w:suppressAutoHyphens/>
        <w:ind w:firstLine="284"/>
        <w:jc w:val="both"/>
        <w:rPr>
          <w:sz w:val="22"/>
          <w:szCs w:val="22"/>
        </w:rPr>
      </w:pPr>
    </w:p>
    <w:p w:rsidR="00616C5C" w:rsidRPr="00B42D0A" w:rsidRDefault="00616C5C" w:rsidP="005040ED">
      <w:pPr>
        <w:ind w:firstLine="142"/>
        <w:jc w:val="both"/>
        <w:rPr>
          <w:bCs/>
          <w:sz w:val="22"/>
          <w:szCs w:val="22"/>
        </w:rPr>
      </w:pPr>
    </w:p>
    <w:p w:rsidR="005141F9" w:rsidRPr="00B42D0A" w:rsidRDefault="005141F9" w:rsidP="005141F9">
      <w:pPr>
        <w:keepNext/>
        <w:spacing w:before="120"/>
        <w:ind w:firstLine="348"/>
        <w:jc w:val="center"/>
        <w:rPr>
          <w:b/>
          <w:sz w:val="22"/>
          <w:szCs w:val="22"/>
        </w:rPr>
      </w:pPr>
      <w:r w:rsidRPr="00B42D0A">
        <w:rPr>
          <w:b/>
          <w:sz w:val="22"/>
          <w:szCs w:val="22"/>
        </w:rPr>
        <w:t xml:space="preserve">Статья 10. Оплата работ и взаиморасчеты </w:t>
      </w:r>
    </w:p>
    <w:p w:rsidR="00A227BD" w:rsidRPr="00A1077B" w:rsidRDefault="005141F9" w:rsidP="005141F9">
      <w:pPr>
        <w:jc w:val="both"/>
        <w:rPr>
          <w:sz w:val="22"/>
          <w:szCs w:val="22"/>
        </w:rPr>
      </w:pPr>
      <w:r w:rsidRPr="00B42D0A">
        <w:rPr>
          <w:sz w:val="22"/>
          <w:szCs w:val="22"/>
        </w:rPr>
        <w:t>10.</w:t>
      </w:r>
      <w:r w:rsidR="00A227BD" w:rsidRPr="00B42D0A">
        <w:rPr>
          <w:sz w:val="22"/>
          <w:szCs w:val="22"/>
        </w:rPr>
        <w:t>1</w:t>
      </w:r>
      <w:r w:rsidRPr="00B42D0A">
        <w:rPr>
          <w:sz w:val="22"/>
          <w:szCs w:val="22"/>
        </w:rPr>
        <w:t>.</w:t>
      </w:r>
      <w:sdt>
        <w:sdtPr>
          <w:rPr>
            <w:sz w:val="22"/>
            <w:szCs w:val="22"/>
          </w:rPr>
          <w:id w:val="21032591"/>
        </w:sdtPr>
        <w:sdtEndPr/>
        <w:sdtContent>
          <w:r w:rsidR="00A227BD" w:rsidRPr="00B42D0A">
            <w:rPr>
              <w:sz w:val="22"/>
              <w:szCs w:val="22"/>
            </w:rPr>
            <w:t xml:space="preserve">Заказчик перечисляет Генподрядчику авансовый </w:t>
          </w:r>
          <w:r w:rsidR="009872E4" w:rsidRPr="00B42D0A">
            <w:rPr>
              <w:sz w:val="22"/>
              <w:szCs w:val="22"/>
            </w:rPr>
            <w:t>платеж в</w:t>
          </w:r>
          <w:r w:rsidR="00A227BD" w:rsidRPr="00B42D0A">
            <w:rPr>
              <w:sz w:val="22"/>
              <w:szCs w:val="22"/>
            </w:rPr>
            <w:t xml:space="preserve">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A227BD" w:rsidRPr="005E3406">
            <w:rPr>
              <w:sz w:val="22"/>
              <w:szCs w:val="22"/>
            </w:rPr>
            <w:t>№</w:t>
          </w:r>
          <w:r w:rsidR="00637610" w:rsidRPr="005E3406">
            <w:rPr>
              <w:sz w:val="22"/>
              <w:szCs w:val="22"/>
            </w:rPr>
            <w:t>3</w:t>
          </w:r>
          <w:r w:rsidR="00A227BD" w:rsidRPr="00B42D0A">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A227BD" w:rsidRPr="00B42D0A">
            <w:rPr>
              <w:rFonts w:cs="Arial"/>
              <w:sz w:val="22"/>
              <w:szCs w:val="22"/>
            </w:rPr>
            <w:t xml:space="preserve"> При изменении сроков погашения или размера авансового платежа, </w:t>
          </w:r>
          <w:r w:rsidR="00FD6160">
            <w:rPr>
              <w:rFonts w:cs="Arial"/>
              <w:sz w:val="22"/>
              <w:szCs w:val="22"/>
            </w:rPr>
            <w:t>Генп</w:t>
          </w:r>
          <w:r w:rsidR="00A227BD" w:rsidRPr="00B42D0A">
            <w:rPr>
              <w:rFonts w:cs="Arial"/>
              <w:sz w:val="22"/>
              <w:szCs w:val="22"/>
            </w:rPr>
            <w:t xml:space="preserve">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A227BD" w:rsidRPr="00B42D0A">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637610">
            <w:rPr>
              <w:sz w:val="22"/>
              <w:szCs w:val="22"/>
            </w:rPr>
            <w:t>3</w:t>
          </w:r>
          <w:r w:rsidR="00A227BD" w:rsidRPr="00B42D0A">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A227BD" w:rsidRPr="00A1077B">
            <w:rPr>
              <w:sz w:val="22"/>
              <w:szCs w:val="22"/>
            </w:rPr>
            <w:tab/>
          </w:r>
          <w:r w:rsidR="00A227BD" w:rsidRPr="00A1077B">
            <w:rPr>
              <w:sz w:val="22"/>
              <w:szCs w:val="22"/>
            </w:rPr>
            <w:tab/>
          </w:r>
          <w:r w:rsidR="00A227BD" w:rsidRPr="00A1077B">
            <w:rPr>
              <w:sz w:val="22"/>
              <w:szCs w:val="22"/>
            </w:rPr>
            <w:tab/>
          </w:r>
          <w:r w:rsidR="00A227BD" w:rsidRPr="00A1077B">
            <w:rPr>
              <w:sz w:val="22"/>
              <w:szCs w:val="22"/>
            </w:rPr>
            <w:tab/>
          </w:r>
          <w:r w:rsidR="004E56F0" w:rsidRPr="00A1077B">
            <w:rPr>
              <w:sz w:val="22"/>
              <w:szCs w:val="22"/>
            </w:rPr>
            <w:tab/>
          </w:r>
          <w:r w:rsidR="004E56F0" w:rsidRPr="00A1077B">
            <w:rPr>
              <w:sz w:val="22"/>
              <w:szCs w:val="22"/>
            </w:rPr>
            <w:tab/>
          </w:r>
          <w:r w:rsidR="004E56F0" w:rsidRPr="00A1077B">
            <w:rPr>
              <w:sz w:val="22"/>
              <w:szCs w:val="22"/>
            </w:rPr>
            <w:tab/>
          </w:r>
          <w:r w:rsidR="00A227BD" w:rsidRPr="00A1077B">
            <w:rPr>
              <w:sz w:val="22"/>
              <w:szCs w:val="22"/>
            </w:rPr>
            <w:tab/>
            <w:t xml:space="preserve">. </w:t>
          </w:r>
        </w:sdtContent>
      </w:sdt>
    </w:p>
    <w:p w:rsidR="005141F9" w:rsidRPr="00A1077B" w:rsidRDefault="00A227BD" w:rsidP="005141F9">
      <w:pPr>
        <w:jc w:val="both"/>
        <w:rPr>
          <w:sz w:val="22"/>
          <w:szCs w:val="22"/>
        </w:rPr>
      </w:pPr>
      <w:r w:rsidRPr="00A1077B">
        <w:rPr>
          <w:sz w:val="22"/>
          <w:szCs w:val="22"/>
        </w:rPr>
        <w:t xml:space="preserve">10.2. </w:t>
      </w:r>
      <w:r w:rsidR="005141F9" w:rsidRPr="00A1077B">
        <w:rPr>
          <w:sz w:val="22"/>
          <w:szCs w:val="22"/>
        </w:rPr>
        <w:t xml:space="preserve">Заказчик обязуется оплатить Генподрядчику стоимость выполненных работ в течение </w:t>
      </w:r>
      <w:r w:rsidRPr="00A1077B">
        <w:rPr>
          <w:sz w:val="22"/>
          <w:szCs w:val="22"/>
        </w:rPr>
        <w:t>90</w:t>
      </w:r>
      <w:r w:rsidR="005141F9" w:rsidRPr="00A1077B">
        <w:rPr>
          <w:sz w:val="22"/>
          <w:szCs w:val="22"/>
        </w:rPr>
        <w:t xml:space="preserve"> дней после подписания акта приемки выполненных работ формы КС-2, справки стоимости выполненных работ формы КС-3, устранения Генподрядчиком  всех  выявленных  дефектов и получения Заказчиком всех документов в соответствии с пунктами 3.4, и 7.8. настоящего договора.</w:t>
      </w:r>
    </w:p>
    <w:p w:rsidR="005141F9" w:rsidRPr="00A1077B" w:rsidRDefault="005141F9" w:rsidP="005141F9">
      <w:pPr>
        <w:jc w:val="both"/>
        <w:rPr>
          <w:sz w:val="22"/>
          <w:szCs w:val="22"/>
        </w:rPr>
      </w:pPr>
      <w:r w:rsidRPr="00A1077B">
        <w:rPr>
          <w:sz w:val="22"/>
          <w:szCs w:val="22"/>
        </w:rPr>
        <w:t>10.</w:t>
      </w:r>
      <w:r w:rsidR="00A227BD" w:rsidRPr="00A1077B">
        <w:rPr>
          <w:sz w:val="22"/>
          <w:szCs w:val="22"/>
        </w:rPr>
        <w:t>3</w:t>
      </w:r>
      <w:r w:rsidRPr="00A1077B">
        <w:rPr>
          <w:sz w:val="22"/>
          <w:szCs w:val="22"/>
        </w:rPr>
        <w:t xml:space="preserve">. Разница в стоимости материалов поставки Генподрядчика, (возникшая между стоимостью, указанной в п.2.1. настоящего Договора и стоимостью фактически приобретенных материалов Генподрядчика),  в актах выполненных работ предъявляться к оплате не будет. </w:t>
      </w:r>
    </w:p>
    <w:p w:rsidR="005141F9" w:rsidRPr="00A1077B" w:rsidRDefault="005141F9" w:rsidP="005141F9">
      <w:pPr>
        <w:jc w:val="both"/>
        <w:rPr>
          <w:sz w:val="22"/>
          <w:szCs w:val="22"/>
        </w:rPr>
      </w:pPr>
      <w:r w:rsidRPr="00A1077B">
        <w:rPr>
          <w:sz w:val="22"/>
          <w:szCs w:val="22"/>
        </w:rPr>
        <w:lastRenderedPageBreak/>
        <w:t>10.</w:t>
      </w:r>
      <w:r w:rsidR="00A227BD" w:rsidRPr="00A1077B">
        <w:rPr>
          <w:sz w:val="22"/>
          <w:szCs w:val="22"/>
        </w:rPr>
        <w:t>4</w:t>
      </w:r>
      <w:r w:rsidRPr="00A1077B">
        <w:rPr>
          <w:sz w:val="22"/>
          <w:szCs w:val="22"/>
        </w:rPr>
        <w:t>.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5141F9" w:rsidRPr="00A1077B" w:rsidRDefault="005141F9" w:rsidP="005141F9">
      <w:pPr>
        <w:jc w:val="both"/>
        <w:rPr>
          <w:sz w:val="22"/>
          <w:szCs w:val="22"/>
        </w:rPr>
      </w:pPr>
      <w:r w:rsidRPr="00A1077B">
        <w:rPr>
          <w:sz w:val="22"/>
          <w:szCs w:val="22"/>
        </w:rPr>
        <w:t>10.</w:t>
      </w:r>
      <w:r w:rsidR="00A227BD" w:rsidRPr="00A1077B">
        <w:rPr>
          <w:sz w:val="22"/>
          <w:szCs w:val="22"/>
        </w:rPr>
        <w:t>5</w:t>
      </w:r>
      <w:r w:rsidRPr="00A1077B">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5141F9" w:rsidRPr="00A1077B" w:rsidRDefault="005141F9" w:rsidP="005141F9">
      <w:pPr>
        <w:spacing w:after="120"/>
        <w:rPr>
          <w:sz w:val="22"/>
          <w:szCs w:val="22"/>
        </w:rPr>
      </w:pPr>
      <w:r w:rsidRPr="00A1077B">
        <w:rPr>
          <w:sz w:val="22"/>
          <w:szCs w:val="22"/>
        </w:rPr>
        <w:t>10.</w:t>
      </w:r>
      <w:r w:rsidR="00A227BD" w:rsidRPr="00A1077B">
        <w:rPr>
          <w:sz w:val="22"/>
          <w:szCs w:val="22"/>
        </w:rPr>
        <w:t>6</w:t>
      </w:r>
      <w:r w:rsidRPr="00A1077B">
        <w:rPr>
          <w:sz w:val="22"/>
          <w:szCs w:val="22"/>
        </w:rPr>
        <w:t>.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5141F9" w:rsidRPr="00A1077B" w:rsidRDefault="005141F9" w:rsidP="005141F9">
      <w:pPr>
        <w:jc w:val="both"/>
        <w:rPr>
          <w:sz w:val="22"/>
          <w:szCs w:val="22"/>
        </w:rPr>
      </w:pPr>
      <w:r w:rsidRPr="00A1077B">
        <w:rPr>
          <w:sz w:val="22"/>
          <w:szCs w:val="22"/>
        </w:rPr>
        <w:t>10.</w:t>
      </w:r>
      <w:r w:rsidR="00A227BD" w:rsidRPr="00A1077B">
        <w:rPr>
          <w:sz w:val="22"/>
          <w:szCs w:val="22"/>
        </w:rPr>
        <w:t>7</w:t>
      </w:r>
      <w:r w:rsidRPr="00A1077B">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w:t>
      </w:r>
      <w:r w:rsidR="009872E4" w:rsidRPr="00A1077B">
        <w:rPr>
          <w:sz w:val="22"/>
          <w:szCs w:val="22"/>
        </w:rPr>
        <w:t>которым проводится хозяйственная операция</w:t>
      </w:r>
      <w:r w:rsidRPr="00A1077B">
        <w:rPr>
          <w:sz w:val="22"/>
          <w:szCs w:val="22"/>
        </w:rPr>
        <w:t>.</w:t>
      </w:r>
    </w:p>
    <w:p w:rsidR="005141F9" w:rsidRPr="00A1077B" w:rsidRDefault="005141F9" w:rsidP="005141F9">
      <w:pPr>
        <w:jc w:val="both"/>
        <w:rPr>
          <w:sz w:val="22"/>
          <w:szCs w:val="22"/>
        </w:rPr>
      </w:pPr>
      <w:r w:rsidRPr="00A1077B">
        <w:rPr>
          <w:sz w:val="22"/>
          <w:szCs w:val="22"/>
        </w:rPr>
        <w:t>10.</w:t>
      </w:r>
      <w:r w:rsidR="00A227BD" w:rsidRPr="00A1077B">
        <w:rPr>
          <w:sz w:val="22"/>
          <w:szCs w:val="22"/>
        </w:rPr>
        <w:t>8</w:t>
      </w:r>
      <w:r w:rsidRPr="00A1077B">
        <w:rPr>
          <w:sz w:val="22"/>
          <w:szCs w:val="22"/>
        </w:rPr>
        <w:t>.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5141F9" w:rsidRPr="00A1077B" w:rsidRDefault="005141F9" w:rsidP="005141F9">
      <w:pPr>
        <w:jc w:val="both"/>
        <w:rPr>
          <w:sz w:val="22"/>
          <w:szCs w:val="22"/>
        </w:rPr>
      </w:pPr>
      <w:r w:rsidRPr="00A1077B">
        <w:rPr>
          <w:sz w:val="22"/>
          <w:szCs w:val="22"/>
        </w:rPr>
        <w:t>10.</w:t>
      </w:r>
      <w:r w:rsidR="00A227BD" w:rsidRPr="00A1077B">
        <w:rPr>
          <w:sz w:val="22"/>
          <w:szCs w:val="22"/>
        </w:rPr>
        <w:t>9</w:t>
      </w:r>
      <w:r w:rsidRPr="00A1077B">
        <w:rPr>
          <w:sz w:val="22"/>
          <w:szCs w:val="22"/>
        </w:rPr>
        <w:t>. При окончании срока действия договора Стороны в течение 30-ти дней составляют двусторонний окончательный акт сверки с обязательным указанием факта выполнения сторонами всех обязательств.</w:t>
      </w:r>
    </w:p>
    <w:p w:rsidR="005141F9" w:rsidRPr="00A1077B" w:rsidRDefault="005141F9" w:rsidP="005141F9">
      <w:pPr>
        <w:jc w:val="both"/>
        <w:rPr>
          <w:sz w:val="22"/>
          <w:szCs w:val="22"/>
        </w:rPr>
      </w:pPr>
      <w:r w:rsidRPr="00A1077B">
        <w:rPr>
          <w:sz w:val="22"/>
          <w:szCs w:val="22"/>
        </w:rPr>
        <w:t>10.</w:t>
      </w:r>
      <w:r w:rsidR="00A227BD" w:rsidRPr="00A1077B">
        <w:rPr>
          <w:sz w:val="22"/>
          <w:szCs w:val="22"/>
        </w:rPr>
        <w:t>10</w:t>
      </w:r>
      <w:r w:rsidRPr="00A1077B">
        <w:rPr>
          <w:sz w:val="22"/>
          <w:szCs w:val="22"/>
        </w:rPr>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5141F9" w:rsidRPr="00A1077B" w:rsidRDefault="005141F9" w:rsidP="005141F9">
      <w:pPr>
        <w:keepNext/>
        <w:ind w:firstLine="348"/>
        <w:jc w:val="center"/>
        <w:outlineLvl w:val="1"/>
        <w:rPr>
          <w:b/>
          <w:bCs/>
          <w:iCs/>
          <w:sz w:val="22"/>
          <w:szCs w:val="22"/>
        </w:rPr>
      </w:pPr>
    </w:p>
    <w:p w:rsidR="005141F9" w:rsidRPr="00FD6CD5" w:rsidRDefault="005141F9" w:rsidP="005141F9">
      <w:pPr>
        <w:keepNext/>
        <w:ind w:firstLine="348"/>
        <w:jc w:val="center"/>
        <w:outlineLvl w:val="1"/>
        <w:rPr>
          <w:b/>
          <w:bCs/>
          <w:sz w:val="22"/>
          <w:szCs w:val="22"/>
        </w:rPr>
      </w:pPr>
      <w:r w:rsidRPr="00FD6CD5">
        <w:rPr>
          <w:b/>
          <w:bCs/>
          <w:sz w:val="22"/>
          <w:szCs w:val="22"/>
        </w:rPr>
        <w:t xml:space="preserve">Статья 11. </w:t>
      </w:r>
      <w:r w:rsidR="00BA2B16" w:rsidRPr="00FD6CD5">
        <w:rPr>
          <w:b/>
          <w:bCs/>
          <w:sz w:val="22"/>
          <w:szCs w:val="22"/>
        </w:rPr>
        <w:t>Н</w:t>
      </w:r>
      <w:r w:rsidRPr="00FD6CD5">
        <w:rPr>
          <w:b/>
          <w:bCs/>
          <w:sz w:val="22"/>
          <w:szCs w:val="22"/>
        </w:rPr>
        <w:t>адзор Заказчика за исполнением договора</w:t>
      </w:r>
      <w:r w:rsidR="00974034" w:rsidRPr="00FD6CD5">
        <w:rPr>
          <w:b/>
          <w:bCs/>
          <w:sz w:val="22"/>
          <w:szCs w:val="22"/>
        </w:rPr>
        <w:t>.</w:t>
      </w:r>
    </w:p>
    <w:p w:rsidR="005141F9" w:rsidRPr="00FD6CD5" w:rsidRDefault="005141F9" w:rsidP="005141F9">
      <w:pPr>
        <w:keepNext/>
        <w:ind w:firstLine="348"/>
        <w:jc w:val="center"/>
        <w:outlineLvl w:val="1"/>
        <w:rPr>
          <w:b/>
          <w:bCs/>
          <w:sz w:val="22"/>
          <w:szCs w:val="22"/>
        </w:rPr>
      </w:pPr>
    </w:p>
    <w:p w:rsidR="005141F9" w:rsidRPr="00FD6CD5" w:rsidRDefault="005141F9" w:rsidP="005141F9">
      <w:pPr>
        <w:autoSpaceDE w:val="0"/>
        <w:autoSpaceDN w:val="0"/>
        <w:adjustRightInd w:val="0"/>
        <w:ind w:firstLine="348"/>
        <w:jc w:val="both"/>
        <w:rPr>
          <w:sz w:val="22"/>
          <w:szCs w:val="22"/>
        </w:rPr>
      </w:pPr>
      <w:r w:rsidRPr="00FD6CD5">
        <w:rPr>
          <w:sz w:val="22"/>
          <w:szCs w:val="22"/>
        </w:rPr>
        <w:t>11.</w:t>
      </w:r>
      <w:r w:rsidR="00BA2B16" w:rsidRPr="00FD6CD5">
        <w:rPr>
          <w:sz w:val="22"/>
          <w:szCs w:val="22"/>
        </w:rPr>
        <w:t>1</w:t>
      </w:r>
      <w:r w:rsidRPr="00FD6CD5">
        <w:rPr>
          <w:sz w:val="22"/>
          <w:szCs w:val="22"/>
        </w:rPr>
        <w:t>.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r w:rsidR="00974034" w:rsidRPr="00FD6CD5">
        <w:rPr>
          <w:sz w:val="22"/>
          <w:szCs w:val="22"/>
        </w:rPr>
        <w:t>.</w:t>
      </w:r>
    </w:p>
    <w:p w:rsidR="005141F9" w:rsidRPr="00A1077B" w:rsidRDefault="005141F9" w:rsidP="005141F9">
      <w:pPr>
        <w:autoSpaceDE w:val="0"/>
        <w:autoSpaceDN w:val="0"/>
        <w:adjustRightInd w:val="0"/>
        <w:ind w:firstLine="348"/>
        <w:jc w:val="both"/>
        <w:rPr>
          <w:sz w:val="22"/>
          <w:szCs w:val="22"/>
        </w:rPr>
      </w:pPr>
    </w:p>
    <w:p w:rsidR="005141F9" w:rsidRPr="00A1077B" w:rsidRDefault="005141F9" w:rsidP="005141F9">
      <w:pPr>
        <w:keepNext/>
        <w:ind w:firstLine="348"/>
        <w:jc w:val="center"/>
        <w:outlineLvl w:val="1"/>
        <w:rPr>
          <w:b/>
          <w:bCs/>
          <w:sz w:val="22"/>
          <w:szCs w:val="22"/>
        </w:rPr>
      </w:pPr>
      <w:r w:rsidRPr="00A1077B">
        <w:rPr>
          <w:b/>
          <w:bCs/>
          <w:sz w:val="22"/>
          <w:szCs w:val="22"/>
        </w:rPr>
        <w:t>Статья 12. Изменение условий договора</w:t>
      </w:r>
    </w:p>
    <w:p w:rsidR="005141F9" w:rsidRPr="00A1077B" w:rsidRDefault="005141F9" w:rsidP="005141F9">
      <w:pPr>
        <w:keepNext/>
        <w:ind w:firstLine="348"/>
        <w:jc w:val="center"/>
        <w:outlineLvl w:val="1"/>
        <w:rPr>
          <w:b/>
          <w:bCs/>
          <w:sz w:val="22"/>
          <w:szCs w:val="22"/>
        </w:rPr>
      </w:pPr>
    </w:p>
    <w:p w:rsidR="005141F9" w:rsidRPr="00A1077B" w:rsidRDefault="005141F9" w:rsidP="005141F9">
      <w:pPr>
        <w:ind w:firstLine="348"/>
        <w:jc w:val="center"/>
        <w:rPr>
          <w:b/>
          <w:iCs/>
          <w:sz w:val="22"/>
          <w:szCs w:val="22"/>
        </w:rPr>
      </w:pPr>
      <w:r w:rsidRPr="00A1077B">
        <w:rPr>
          <w:b/>
          <w:iCs/>
          <w:sz w:val="22"/>
          <w:szCs w:val="22"/>
        </w:rPr>
        <w:t>Изменения, связанные с выполнением Сторонами своих обязательств:</w:t>
      </w:r>
    </w:p>
    <w:p w:rsidR="005141F9" w:rsidRPr="00A1077B" w:rsidRDefault="005141F9" w:rsidP="005141F9">
      <w:pPr>
        <w:ind w:firstLine="348"/>
        <w:jc w:val="both"/>
        <w:rPr>
          <w:sz w:val="22"/>
          <w:szCs w:val="22"/>
        </w:rPr>
      </w:pPr>
      <w:r w:rsidRPr="00A1077B">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w:t>
      </w:r>
      <w:r w:rsidRPr="00A57C3F">
        <w:rPr>
          <w:sz w:val="22"/>
          <w:szCs w:val="22"/>
        </w:rPr>
        <w:t>В этом случае стороны заключают соглашение о сроках и форме их возмещения.</w:t>
      </w:r>
    </w:p>
    <w:p w:rsidR="005141F9" w:rsidRPr="00A1077B" w:rsidRDefault="005141F9" w:rsidP="005141F9">
      <w:pPr>
        <w:ind w:firstLine="348"/>
        <w:jc w:val="both"/>
        <w:outlineLvl w:val="2"/>
        <w:rPr>
          <w:sz w:val="22"/>
          <w:szCs w:val="22"/>
        </w:rPr>
      </w:pPr>
      <w:r w:rsidRPr="00A1077B">
        <w:rPr>
          <w:sz w:val="22"/>
          <w:szCs w:val="22"/>
        </w:rPr>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Задержки Генподрядчиком начала работ или приостановки работ более чем на 10 дней по причинам, не зависящим от Заказчика;</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Нарушения Генподрядчиком более чем на 1 месяц по причинам, не зависящим от Заказчика сроков выполнения работ, перечисленных в календарном плане/графике производства работ;</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5141F9" w:rsidRPr="00A1077B" w:rsidRDefault="005141F9" w:rsidP="005141F9">
      <w:pPr>
        <w:tabs>
          <w:tab w:val="num" w:pos="1080"/>
          <w:tab w:val="num" w:pos="1200"/>
        </w:tabs>
        <w:ind w:firstLine="348"/>
        <w:jc w:val="both"/>
        <w:outlineLvl w:val="2"/>
        <w:rPr>
          <w:sz w:val="22"/>
          <w:szCs w:val="22"/>
        </w:rPr>
      </w:pPr>
      <w:r w:rsidRPr="00A1077B">
        <w:rPr>
          <w:sz w:val="22"/>
          <w:szCs w:val="22"/>
        </w:rPr>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5141F9" w:rsidRPr="00A1077B" w:rsidRDefault="005141F9" w:rsidP="005141F9">
      <w:pPr>
        <w:tabs>
          <w:tab w:val="num" w:pos="1080"/>
          <w:tab w:val="num" w:pos="1200"/>
        </w:tabs>
        <w:ind w:firstLine="348"/>
        <w:jc w:val="both"/>
        <w:outlineLvl w:val="2"/>
        <w:rPr>
          <w:sz w:val="22"/>
          <w:szCs w:val="22"/>
        </w:rPr>
      </w:pPr>
      <w:r w:rsidRPr="00A1077B">
        <w:rPr>
          <w:sz w:val="22"/>
          <w:szCs w:val="22"/>
        </w:rPr>
        <w:t>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5141F9" w:rsidRPr="00A1077B" w:rsidRDefault="005141F9" w:rsidP="005141F9">
      <w:pPr>
        <w:ind w:firstLine="348"/>
        <w:jc w:val="both"/>
        <w:outlineLvl w:val="2"/>
        <w:rPr>
          <w:sz w:val="22"/>
          <w:szCs w:val="22"/>
        </w:rPr>
      </w:pPr>
      <w:r w:rsidRPr="00A1077B">
        <w:rPr>
          <w:sz w:val="22"/>
          <w:szCs w:val="22"/>
        </w:rPr>
        <w:lastRenderedPageBreak/>
        <w:t>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5141F9" w:rsidRPr="00A1077B" w:rsidRDefault="005141F9" w:rsidP="005141F9">
      <w:pPr>
        <w:ind w:firstLine="348"/>
        <w:jc w:val="both"/>
        <w:outlineLvl w:val="2"/>
        <w:rPr>
          <w:sz w:val="22"/>
          <w:szCs w:val="22"/>
        </w:rPr>
      </w:pPr>
      <w:r w:rsidRPr="00A1077B">
        <w:rPr>
          <w:sz w:val="22"/>
          <w:szCs w:val="22"/>
        </w:rPr>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Сис</w:t>
      </w:r>
      <w:r w:rsidR="000D690A" w:rsidRPr="00A1077B">
        <w:rPr>
          <w:sz w:val="22"/>
          <w:szCs w:val="22"/>
        </w:rPr>
        <w:t xml:space="preserve">тематической, более двух раз </w:t>
      </w:r>
      <w:r w:rsidRPr="00A1077B">
        <w:rPr>
          <w:sz w:val="22"/>
          <w:szCs w:val="22"/>
        </w:rPr>
        <w:t>подряд, просрочки оплаты Заказчиком выполненных работ каждый раз более чем на 2 месяца;</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Остановки Заказчиком выполнения работ по причинам, не зависящим от Генподрядчика, на срок, превышающий 3 месяца.</w:t>
      </w:r>
    </w:p>
    <w:p w:rsidR="005141F9" w:rsidRPr="00A1077B" w:rsidRDefault="005141F9" w:rsidP="005141F9">
      <w:pPr>
        <w:ind w:firstLine="348"/>
        <w:jc w:val="both"/>
        <w:rPr>
          <w:sz w:val="22"/>
          <w:szCs w:val="22"/>
        </w:rPr>
      </w:pPr>
      <w:r w:rsidRPr="00A1077B">
        <w:rPr>
          <w:sz w:val="22"/>
          <w:szCs w:val="22"/>
        </w:rPr>
        <w:t>12.5. В случае,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5141F9" w:rsidRPr="00A1077B" w:rsidRDefault="005141F9" w:rsidP="005141F9">
      <w:pPr>
        <w:keepNext/>
        <w:spacing w:before="120"/>
        <w:ind w:firstLine="348"/>
        <w:jc w:val="center"/>
        <w:outlineLvl w:val="1"/>
        <w:rPr>
          <w:b/>
          <w:bCs/>
          <w:iCs/>
          <w:sz w:val="22"/>
          <w:szCs w:val="22"/>
        </w:rPr>
      </w:pPr>
      <w:r w:rsidRPr="00A1077B">
        <w:rPr>
          <w:b/>
          <w:bCs/>
          <w:iCs/>
          <w:sz w:val="22"/>
          <w:szCs w:val="22"/>
        </w:rPr>
        <w:t>Форс - мажорные обстоятельства:</w:t>
      </w:r>
    </w:p>
    <w:p w:rsidR="005141F9" w:rsidRPr="00A1077B" w:rsidRDefault="005141F9" w:rsidP="005141F9">
      <w:pPr>
        <w:ind w:firstLine="346"/>
        <w:jc w:val="both"/>
        <w:rPr>
          <w:sz w:val="22"/>
          <w:szCs w:val="22"/>
        </w:rPr>
      </w:pPr>
      <w:r w:rsidRPr="00A1077B">
        <w:rPr>
          <w:sz w:val="22"/>
          <w:szCs w:val="22"/>
        </w:rPr>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5141F9" w:rsidRPr="00A1077B" w:rsidRDefault="005141F9" w:rsidP="005141F9">
      <w:pPr>
        <w:ind w:firstLine="346"/>
        <w:jc w:val="both"/>
        <w:rPr>
          <w:sz w:val="22"/>
          <w:szCs w:val="22"/>
        </w:rPr>
      </w:pPr>
      <w:r w:rsidRPr="00A1077B">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5141F9" w:rsidRPr="00A1077B" w:rsidRDefault="005141F9" w:rsidP="005141F9">
      <w:pPr>
        <w:keepNext/>
        <w:spacing w:before="120"/>
        <w:ind w:firstLine="348"/>
        <w:jc w:val="center"/>
        <w:outlineLvl w:val="1"/>
        <w:rPr>
          <w:b/>
          <w:bCs/>
          <w:iCs/>
          <w:sz w:val="22"/>
          <w:szCs w:val="22"/>
        </w:rPr>
      </w:pPr>
      <w:r w:rsidRPr="00A1077B">
        <w:rPr>
          <w:b/>
          <w:bCs/>
          <w:iCs/>
          <w:sz w:val="22"/>
          <w:szCs w:val="22"/>
        </w:rPr>
        <w:t>Прочие изменения:</w:t>
      </w:r>
    </w:p>
    <w:p w:rsidR="005141F9" w:rsidRPr="00E41644" w:rsidRDefault="005141F9" w:rsidP="005141F9">
      <w:pPr>
        <w:keepNext/>
        <w:spacing w:before="120"/>
        <w:ind w:firstLine="348"/>
        <w:jc w:val="center"/>
        <w:outlineLvl w:val="1"/>
        <w:rPr>
          <w:b/>
          <w:bCs/>
          <w:iCs/>
          <w:sz w:val="10"/>
          <w:szCs w:val="10"/>
        </w:rPr>
      </w:pPr>
    </w:p>
    <w:p w:rsidR="005141F9" w:rsidRPr="00A1077B" w:rsidRDefault="005141F9" w:rsidP="005141F9">
      <w:pPr>
        <w:ind w:firstLine="348"/>
        <w:jc w:val="both"/>
        <w:rPr>
          <w:sz w:val="22"/>
          <w:szCs w:val="22"/>
        </w:rPr>
      </w:pPr>
      <w:r w:rsidRPr="00A1077B">
        <w:rPr>
          <w:sz w:val="22"/>
          <w:szCs w:val="22"/>
        </w:rPr>
        <w:t xml:space="preserve">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w:t>
      </w:r>
      <w:r w:rsidR="009872E4" w:rsidRPr="00A1077B">
        <w:rPr>
          <w:sz w:val="22"/>
          <w:szCs w:val="22"/>
        </w:rPr>
        <w:t>в дополнительном</w:t>
      </w:r>
      <w:r w:rsidRPr="00A1077B">
        <w:rPr>
          <w:sz w:val="22"/>
          <w:szCs w:val="22"/>
        </w:rPr>
        <w:t xml:space="preserve"> соглашении.</w:t>
      </w:r>
    </w:p>
    <w:p w:rsidR="005141F9" w:rsidRPr="00A1077B" w:rsidRDefault="005141F9" w:rsidP="005141F9">
      <w:pPr>
        <w:ind w:firstLine="348"/>
        <w:jc w:val="both"/>
        <w:rPr>
          <w:sz w:val="22"/>
          <w:szCs w:val="22"/>
        </w:rPr>
      </w:pPr>
      <w:r w:rsidRPr="00A1077B">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A227BD" w:rsidRPr="00A1077B">
        <w:rPr>
          <w:sz w:val="22"/>
          <w:szCs w:val="22"/>
        </w:rPr>
        <w:t>90</w:t>
      </w:r>
      <w:r w:rsidRPr="00A1077B">
        <w:rPr>
          <w:sz w:val="22"/>
          <w:szCs w:val="22"/>
        </w:rPr>
        <w:t xml:space="preserve"> дней оплачивает Генподрядчику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5141F9" w:rsidRPr="00A1077B" w:rsidRDefault="005141F9" w:rsidP="005141F9">
      <w:pPr>
        <w:ind w:right="125" w:firstLine="348"/>
        <w:jc w:val="both"/>
        <w:rPr>
          <w:sz w:val="22"/>
          <w:szCs w:val="22"/>
        </w:rPr>
      </w:pPr>
      <w:r w:rsidRPr="00A1077B">
        <w:rPr>
          <w:sz w:val="22"/>
          <w:szCs w:val="22"/>
        </w:rPr>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141F9" w:rsidRPr="00A1077B" w:rsidRDefault="005141F9" w:rsidP="005141F9">
      <w:pPr>
        <w:ind w:right="125" w:firstLine="348"/>
        <w:jc w:val="both"/>
        <w:rPr>
          <w:sz w:val="22"/>
          <w:szCs w:val="22"/>
        </w:rPr>
      </w:pPr>
      <w:r w:rsidRPr="00A1077B">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141F9" w:rsidRPr="00A1077B" w:rsidRDefault="005141F9" w:rsidP="005141F9">
      <w:pPr>
        <w:ind w:right="125" w:firstLine="348"/>
        <w:jc w:val="both"/>
        <w:rPr>
          <w:sz w:val="22"/>
          <w:szCs w:val="22"/>
        </w:rPr>
      </w:pPr>
      <w:r w:rsidRPr="00A1077B">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141F9" w:rsidRPr="00A1077B" w:rsidRDefault="005141F9" w:rsidP="005141F9">
      <w:pPr>
        <w:ind w:right="125" w:firstLine="348"/>
        <w:jc w:val="both"/>
        <w:rPr>
          <w:sz w:val="22"/>
          <w:szCs w:val="22"/>
        </w:rPr>
      </w:pPr>
      <w:r w:rsidRPr="00A1077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w:t>
      </w:r>
      <w:r w:rsidRPr="00A1077B">
        <w:rPr>
          <w:sz w:val="22"/>
          <w:szCs w:val="22"/>
        </w:rPr>
        <w:lastRenderedPageBreak/>
        <w:t>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141F9" w:rsidRPr="00A1077B" w:rsidRDefault="005141F9" w:rsidP="005141F9">
      <w:pPr>
        <w:widowControl w:val="0"/>
        <w:autoSpaceDE w:val="0"/>
        <w:autoSpaceDN w:val="0"/>
        <w:adjustRightInd w:val="0"/>
        <w:ind w:firstLine="346"/>
        <w:jc w:val="both"/>
        <w:rPr>
          <w:sz w:val="22"/>
          <w:szCs w:val="22"/>
        </w:rPr>
      </w:pPr>
      <w:r w:rsidRPr="00A1077B">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r w:rsidR="009872E4" w:rsidRPr="00A1077B">
        <w:rPr>
          <w:sz w:val="22"/>
          <w:szCs w:val="22"/>
        </w:rPr>
        <w:t>результате такого расторжения</w:t>
      </w:r>
      <w:r w:rsidRPr="00A1077B">
        <w:rPr>
          <w:sz w:val="22"/>
          <w:szCs w:val="22"/>
        </w:rPr>
        <w:t>.</w:t>
      </w:r>
    </w:p>
    <w:p w:rsidR="005141F9" w:rsidRPr="00A1077B" w:rsidRDefault="005141F9" w:rsidP="005141F9">
      <w:pPr>
        <w:keepNext/>
        <w:ind w:firstLine="346"/>
        <w:jc w:val="center"/>
        <w:outlineLvl w:val="1"/>
        <w:rPr>
          <w:b/>
          <w:bCs/>
          <w:sz w:val="22"/>
          <w:szCs w:val="22"/>
        </w:rPr>
      </w:pPr>
    </w:p>
    <w:p w:rsidR="0038508C" w:rsidRPr="00A1077B" w:rsidRDefault="0038508C" w:rsidP="0038508C">
      <w:pPr>
        <w:keepNext/>
        <w:ind w:firstLine="346"/>
        <w:jc w:val="center"/>
        <w:outlineLvl w:val="1"/>
        <w:rPr>
          <w:b/>
          <w:bCs/>
          <w:sz w:val="22"/>
          <w:szCs w:val="22"/>
        </w:rPr>
      </w:pPr>
      <w:r w:rsidRPr="00A1077B">
        <w:rPr>
          <w:b/>
          <w:bCs/>
          <w:sz w:val="22"/>
          <w:szCs w:val="22"/>
        </w:rPr>
        <w:t>Статья 13. Имущественная ответственность</w:t>
      </w:r>
    </w:p>
    <w:p w:rsidR="0038508C" w:rsidRPr="00A1077B" w:rsidRDefault="0038508C" w:rsidP="0038508C">
      <w:pPr>
        <w:keepNext/>
        <w:ind w:firstLine="346"/>
        <w:jc w:val="center"/>
        <w:outlineLvl w:val="1"/>
        <w:rPr>
          <w:b/>
          <w:bCs/>
          <w:sz w:val="22"/>
          <w:szCs w:val="22"/>
        </w:rPr>
      </w:pPr>
    </w:p>
    <w:p w:rsidR="0038508C" w:rsidRPr="00043CE2" w:rsidRDefault="0038508C" w:rsidP="0038508C">
      <w:pPr>
        <w:ind w:firstLine="284"/>
        <w:jc w:val="both"/>
        <w:rPr>
          <w:sz w:val="22"/>
          <w:szCs w:val="22"/>
        </w:rPr>
      </w:pPr>
      <w:r w:rsidRPr="00043CE2">
        <w:rPr>
          <w:sz w:val="22"/>
          <w:szCs w:val="22"/>
        </w:rPr>
        <w:t>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руб.в день за каждый день просрочки.</w:t>
      </w:r>
    </w:p>
    <w:p w:rsidR="0038508C" w:rsidRPr="00043CE2" w:rsidRDefault="0038508C" w:rsidP="0038508C">
      <w:pPr>
        <w:ind w:firstLine="284"/>
        <w:jc w:val="both"/>
        <w:rPr>
          <w:sz w:val="22"/>
          <w:szCs w:val="22"/>
        </w:rPr>
      </w:pPr>
      <w:r w:rsidRPr="00043CE2">
        <w:rPr>
          <w:sz w:val="22"/>
          <w:szCs w:val="22"/>
        </w:rPr>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10 000 руб. в день за каждый день просрочки.</w:t>
      </w:r>
    </w:p>
    <w:p w:rsidR="0038508C" w:rsidRPr="00043CE2" w:rsidRDefault="0038508C" w:rsidP="0038508C">
      <w:pPr>
        <w:ind w:firstLine="284"/>
        <w:jc w:val="both"/>
        <w:rPr>
          <w:sz w:val="22"/>
          <w:szCs w:val="22"/>
        </w:rPr>
      </w:pPr>
      <w:r w:rsidRPr="00043CE2">
        <w:rPr>
          <w:sz w:val="22"/>
          <w:szCs w:val="22"/>
        </w:rPr>
        <w:t xml:space="preserve">  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40 % от стоимости работ по настоящему договору, указанной в п. 2.1. договора (либо соответствующего дополнительного соглашения к договору).</w:t>
      </w:r>
    </w:p>
    <w:p w:rsidR="0038508C" w:rsidRPr="00043CE2" w:rsidRDefault="0038508C" w:rsidP="0038508C">
      <w:pPr>
        <w:ind w:firstLine="284"/>
        <w:jc w:val="both"/>
        <w:rPr>
          <w:sz w:val="22"/>
          <w:szCs w:val="22"/>
        </w:rPr>
      </w:pPr>
      <w:r w:rsidRPr="00043CE2">
        <w:rPr>
          <w:sz w:val="22"/>
          <w:szCs w:val="22"/>
        </w:rPr>
        <w:t>13.3. В случае неполного или некачественного выполнения работ по договору, в результате чего:</w:t>
      </w:r>
    </w:p>
    <w:p w:rsidR="0038508C" w:rsidRPr="00043CE2" w:rsidRDefault="0038508C" w:rsidP="0038508C">
      <w:pPr>
        <w:ind w:firstLine="284"/>
        <w:jc w:val="both"/>
        <w:rPr>
          <w:sz w:val="22"/>
          <w:szCs w:val="22"/>
        </w:rPr>
      </w:pPr>
      <w:r w:rsidRPr="00043CE2">
        <w:rPr>
          <w:sz w:val="22"/>
          <w:szCs w:val="22"/>
        </w:rPr>
        <w:t>- либо часть работ выполнялась  или переделывалась Генподрядчиком или иным лицом после сдачи результата работ Заказчику,</w:t>
      </w:r>
    </w:p>
    <w:p w:rsidR="0038508C" w:rsidRPr="00043CE2" w:rsidRDefault="0038508C" w:rsidP="0038508C">
      <w:pPr>
        <w:ind w:firstLine="284"/>
        <w:jc w:val="both"/>
        <w:rPr>
          <w:sz w:val="22"/>
          <w:szCs w:val="22"/>
        </w:rPr>
      </w:pPr>
      <w:r w:rsidRPr="00043CE2">
        <w:rPr>
          <w:sz w:val="22"/>
          <w:szCs w:val="22"/>
        </w:rPr>
        <w:t>- либо имел место простой или останов объекта, или авария, или инцидент, или производственная неполадка,</w:t>
      </w:r>
    </w:p>
    <w:p w:rsidR="0038508C" w:rsidRPr="00CC1F11" w:rsidRDefault="0038508C" w:rsidP="0038508C">
      <w:pPr>
        <w:ind w:firstLine="284"/>
        <w:jc w:val="both"/>
        <w:rPr>
          <w:sz w:val="22"/>
          <w:szCs w:val="22"/>
        </w:rPr>
      </w:pPr>
      <w:r w:rsidRPr="00043CE2">
        <w:rPr>
          <w:sz w:val="22"/>
          <w:szCs w:val="22"/>
        </w:rPr>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
    <w:sdt>
      <w:sdtPr>
        <w:rPr>
          <w:sz w:val="22"/>
          <w:szCs w:val="22"/>
        </w:rPr>
        <w:id w:val="-1771157676"/>
      </w:sdtPr>
      <w:sdtEndPr/>
      <w:sdtContent>
        <w:p w:rsidR="00043CE2" w:rsidRPr="00043CE2" w:rsidRDefault="00043CE2" w:rsidP="00043CE2">
          <w:pPr>
            <w:ind w:firstLine="426"/>
            <w:jc w:val="both"/>
            <w:rPr>
              <w:sz w:val="22"/>
              <w:szCs w:val="22"/>
            </w:rPr>
          </w:pPr>
          <w:r w:rsidRPr="00043CE2">
            <w:rPr>
              <w:sz w:val="22"/>
              <w:szCs w:val="22"/>
            </w:rPr>
            <w:t xml:space="preserve">13.4. В случае нарушения Генподрядчиком или субподрядчиком, требований п.п. 4.3 - 4.11, 4.20 Генподрядчик обязуется уплатить Заказчику штраф в </w:t>
          </w:r>
          <w:r w:rsidR="006809A7">
            <w:rPr>
              <w:sz w:val="22"/>
              <w:szCs w:val="22"/>
            </w:rPr>
            <w:t xml:space="preserve">соответствии с приложением </w:t>
          </w:r>
          <w:r w:rsidR="006809A7" w:rsidRPr="005E3406">
            <w:rPr>
              <w:sz w:val="22"/>
              <w:szCs w:val="22"/>
            </w:rPr>
            <w:t>№</w:t>
          </w:r>
          <w:r w:rsidR="002D15B3" w:rsidRPr="005E3406">
            <w:rPr>
              <w:sz w:val="22"/>
              <w:szCs w:val="22"/>
            </w:rPr>
            <w:t>9</w:t>
          </w:r>
        </w:p>
        <w:p w:rsidR="00043CE2" w:rsidRPr="00043CE2" w:rsidRDefault="00382D5F" w:rsidP="00043CE2">
          <w:pPr>
            <w:ind w:firstLine="426"/>
            <w:jc w:val="both"/>
            <w:rPr>
              <w:sz w:val="22"/>
              <w:szCs w:val="22"/>
            </w:rPr>
          </w:pPr>
          <w:r>
            <w:rPr>
              <w:sz w:val="22"/>
              <w:szCs w:val="22"/>
            </w:rPr>
            <w:t>13.</w:t>
          </w:r>
          <w:r w:rsidRPr="005C13A8">
            <w:rPr>
              <w:sz w:val="22"/>
              <w:szCs w:val="22"/>
            </w:rPr>
            <w:t>5</w:t>
          </w:r>
          <w:r w:rsidR="00043CE2" w:rsidRPr="00043CE2">
            <w:rPr>
              <w:sz w:val="22"/>
              <w:szCs w:val="22"/>
            </w:rPr>
            <w:t>. В случае несвоевременной сдачи пропусков, выданных Работникам, Генподрядчик выплачивает Заказчику штраф в размере 1 500 рублей за каждый несданный (несвоевременно сданный) пропуск.</w:t>
          </w:r>
        </w:p>
        <w:p w:rsidR="00043CE2" w:rsidRPr="00043CE2" w:rsidRDefault="00382D5F" w:rsidP="00043CE2">
          <w:pPr>
            <w:ind w:firstLine="426"/>
            <w:jc w:val="both"/>
            <w:rPr>
              <w:sz w:val="22"/>
              <w:szCs w:val="22"/>
            </w:rPr>
          </w:pPr>
          <w:r>
            <w:rPr>
              <w:sz w:val="22"/>
              <w:szCs w:val="22"/>
            </w:rPr>
            <w:t>13.</w:t>
          </w:r>
          <w:r w:rsidRPr="005C13A8">
            <w:rPr>
              <w:sz w:val="22"/>
              <w:szCs w:val="22"/>
            </w:rPr>
            <w:t>6</w:t>
          </w:r>
          <w:r w:rsidR="00043CE2" w:rsidRPr="00043CE2">
            <w:rPr>
              <w:sz w:val="22"/>
              <w:szCs w:val="22"/>
            </w:rPr>
            <w:t>.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043CE2" w:rsidRPr="00043CE2" w:rsidRDefault="00382D5F" w:rsidP="00043CE2">
          <w:pPr>
            <w:ind w:firstLine="426"/>
            <w:jc w:val="both"/>
            <w:rPr>
              <w:sz w:val="22"/>
              <w:szCs w:val="22"/>
            </w:rPr>
          </w:pPr>
          <w:r>
            <w:rPr>
              <w:sz w:val="22"/>
              <w:szCs w:val="22"/>
            </w:rPr>
            <w:t>13.</w:t>
          </w:r>
          <w:r w:rsidRPr="005C13A8">
            <w:rPr>
              <w:sz w:val="22"/>
              <w:szCs w:val="22"/>
            </w:rPr>
            <w:t>7</w:t>
          </w:r>
          <w:r w:rsidR="00043CE2" w:rsidRPr="00043CE2">
            <w:rPr>
              <w:sz w:val="22"/>
              <w:szCs w:val="22"/>
            </w:rPr>
            <w:t>. За несвоевременный возврат Генподрядчиком неотработанной части аванса он уплачивает Заказчику пеню в размере 0,1% от неотработанной части аванса за каждый день просрочки.</w:t>
          </w:r>
        </w:p>
        <w:p w:rsidR="00043CE2" w:rsidRPr="00043CE2" w:rsidRDefault="00382D5F" w:rsidP="00043CE2">
          <w:pPr>
            <w:ind w:firstLine="426"/>
            <w:jc w:val="both"/>
            <w:rPr>
              <w:sz w:val="22"/>
              <w:szCs w:val="22"/>
            </w:rPr>
          </w:pPr>
          <w:r>
            <w:rPr>
              <w:sz w:val="22"/>
              <w:szCs w:val="22"/>
            </w:rPr>
            <w:t>13.</w:t>
          </w:r>
          <w:r w:rsidRPr="00CC1F11">
            <w:rPr>
              <w:sz w:val="22"/>
              <w:szCs w:val="22"/>
            </w:rPr>
            <w:t>8</w:t>
          </w:r>
          <w:r w:rsidR="00043CE2" w:rsidRPr="00043CE2">
            <w:rPr>
              <w:sz w:val="22"/>
              <w:szCs w:val="22"/>
            </w:rPr>
            <w:t>.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043CE2" w:rsidRPr="00043CE2" w:rsidRDefault="00382D5F" w:rsidP="00043CE2">
          <w:pPr>
            <w:ind w:firstLine="426"/>
            <w:jc w:val="both"/>
            <w:rPr>
              <w:sz w:val="22"/>
              <w:szCs w:val="22"/>
            </w:rPr>
          </w:pPr>
          <w:r>
            <w:rPr>
              <w:sz w:val="22"/>
              <w:szCs w:val="22"/>
            </w:rPr>
            <w:t>13.</w:t>
          </w:r>
          <w:r w:rsidRPr="005C13A8">
            <w:rPr>
              <w:sz w:val="22"/>
              <w:szCs w:val="22"/>
            </w:rPr>
            <w:t>9</w:t>
          </w:r>
          <w:r w:rsidR="00043CE2" w:rsidRPr="00043CE2">
            <w:rPr>
              <w:sz w:val="22"/>
              <w:szCs w:val="22"/>
            </w:rPr>
            <w:t>. 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043CE2" w:rsidRPr="00043CE2" w:rsidRDefault="00382D5F" w:rsidP="00043CE2">
          <w:pPr>
            <w:ind w:firstLine="426"/>
            <w:jc w:val="both"/>
            <w:rPr>
              <w:rFonts w:cs="Arial"/>
              <w:sz w:val="22"/>
              <w:szCs w:val="22"/>
            </w:rPr>
          </w:pPr>
          <w:r>
            <w:rPr>
              <w:rFonts w:cs="Arial"/>
              <w:sz w:val="22"/>
              <w:szCs w:val="22"/>
            </w:rPr>
            <w:t>13.1</w:t>
          </w:r>
          <w:r w:rsidR="002B795B" w:rsidRPr="00E956F0">
            <w:rPr>
              <w:rFonts w:cs="Arial"/>
              <w:sz w:val="22"/>
              <w:szCs w:val="22"/>
            </w:rPr>
            <w:t>0</w:t>
          </w:r>
          <w:r w:rsidR="00043CE2" w:rsidRPr="00043CE2">
            <w:rPr>
              <w:rFonts w:cs="Arial"/>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 от стоимости работ по соответствующему приложению к договору, но не менее 50 000 руб. за каждый день просрочки, а всего (независимо от количества таких дней) не менее 100 000 руб.</w:t>
          </w:r>
        </w:p>
        <w:p w:rsidR="00043CE2" w:rsidRPr="00043CE2" w:rsidRDefault="00043CE2" w:rsidP="00043CE2">
          <w:pPr>
            <w:ind w:firstLine="426"/>
            <w:jc w:val="both"/>
            <w:rPr>
              <w:sz w:val="22"/>
              <w:szCs w:val="22"/>
            </w:rPr>
          </w:pPr>
          <w:r w:rsidRPr="00043CE2">
            <w:rPr>
              <w:rFonts w:cs="Arial"/>
              <w:sz w:val="22"/>
              <w:szCs w:val="22"/>
            </w:rPr>
            <w:t>13.1</w:t>
          </w:r>
          <w:r w:rsidR="002B795B" w:rsidRPr="00E956F0">
            <w:rPr>
              <w:rFonts w:cs="Arial"/>
              <w:sz w:val="22"/>
              <w:szCs w:val="22"/>
            </w:rPr>
            <w:t>1</w:t>
          </w:r>
          <w:r w:rsidRPr="00043CE2">
            <w:rPr>
              <w:rFonts w:cs="Arial"/>
              <w:sz w:val="22"/>
              <w:szCs w:val="22"/>
            </w:rPr>
            <w:t>. В случае превышения Генподрядчиком предусмотренного пунктом 4.2 максимального процента</w:t>
          </w:r>
          <w:r w:rsidRPr="00043CE2">
            <w:rPr>
              <w:sz w:val="22"/>
              <w:szCs w:val="22"/>
            </w:rPr>
            <w:t xml:space="preserve"> объёма (стоимости) работ, выполняемых субподрядчиками, Генподрядчик уплачивает Заказчику штраф в размере 40% стоимости работ, выполненных субподрядчиком сверх стоимости работ, </w:t>
          </w:r>
          <w:r w:rsidRPr="00043CE2">
            <w:rPr>
              <w:sz w:val="22"/>
              <w:szCs w:val="22"/>
            </w:rPr>
            <w:lastRenderedPageBreak/>
            <w:t>которые могут быть поручены субподрядчику в соответствии с п.4.2.,  но не менее 50 000 руб. за каждый установленный факт.</w:t>
          </w:r>
        </w:p>
        <w:p w:rsidR="00043CE2" w:rsidRPr="00043CE2" w:rsidRDefault="00043CE2" w:rsidP="00043CE2">
          <w:pPr>
            <w:ind w:firstLine="426"/>
            <w:jc w:val="both"/>
            <w:rPr>
              <w:rFonts w:cs="Arial"/>
              <w:sz w:val="22"/>
              <w:szCs w:val="22"/>
            </w:rPr>
          </w:pPr>
          <w:r w:rsidRPr="00043CE2">
            <w:rPr>
              <w:rFonts w:cs="Arial"/>
              <w:sz w:val="22"/>
              <w:szCs w:val="22"/>
            </w:rPr>
            <w:t>13.1</w:t>
          </w:r>
          <w:r w:rsidR="002B795B" w:rsidRPr="00E956F0">
            <w:rPr>
              <w:rFonts w:cs="Arial"/>
              <w:sz w:val="22"/>
              <w:szCs w:val="22"/>
            </w:rPr>
            <w:t>2</w:t>
          </w:r>
          <w:r w:rsidRPr="00043CE2">
            <w:rPr>
              <w:rFonts w:cs="Arial"/>
              <w:sz w:val="22"/>
              <w:szCs w:val="22"/>
            </w:rPr>
            <w:t xml:space="preserve">. В случае, если Генподрядчик в нарушение требований абзаца шестого пункта 4.2 настоящего Договора осуществляет закупку без согласования, оборудование за счёт Генподрядчика меняется на согласованное с </w:t>
          </w:r>
          <w:r w:rsidR="009872E4" w:rsidRPr="00043CE2">
            <w:rPr>
              <w:rFonts w:cs="Arial"/>
              <w:sz w:val="22"/>
              <w:szCs w:val="22"/>
            </w:rPr>
            <w:t>Заказчиком либо</w:t>
          </w:r>
          <w:r w:rsidRPr="00043CE2">
            <w:rPr>
              <w:rFonts w:cs="Arial"/>
              <w:sz w:val="22"/>
              <w:szCs w:val="22"/>
            </w:rPr>
            <w:t xml:space="preserve"> оплате не подлежит.</w:t>
          </w:r>
        </w:p>
        <w:p w:rsidR="00043CE2" w:rsidRPr="00043CE2" w:rsidRDefault="00043CE2" w:rsidP="00043CE2">
          <w:pPr>
            <w:ind w:firstLine="426"/>
            <w:jc w:val="both"/>
            <w:rPr>
              <w:sz w:val="22"/>
              <w:szCs w:val="22"/>
            </w:rPr>
          </w:pPr>
          <w:r w:rsidRPr="00043CE2">
            <w:rPr>
              <w:sz w:val="22"/>
              <w:szCs w:val="22"/>
            </w:rPr>
            <w:t>13.1</w:t>
          </w:r>
          <w:r w:rsidR="002B795B" w:rsidRPr="00E956F0">
            <w:rPr>
              <w:sz w:val="22"/>
              <w:szCs w:val="22"/>
            </w:rPr>
            <w:t>3</w:t>
          </w:r>
          <w:r w:rsidRPr="00043CE2">
            <w:rPr>
              <w:sz w:val="22"/>
              <w:szCs w:val="22"/>
            </w:rPr>
            <w:t>. Генподрядчик уплачивает предусмотренные настоящим разделом меры ответственности не позднее 1</w:t>
          </w:r>
          <w:r w:rsidR="00C12A36">
            <w:rPr>
              <w:sz w:val="22"/>
              <w:szCs w:val="22"/>
            </w:rPr>
            <w:t>5</w:t>
          </w:r>
          <w:r w:rsidRPr="00043CE2">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Генподрядчику.</w:t>
          </w:r>
        </w:p>
        <w:p w:rsidR="00043CE2" w:rsidRPr="00043CE2" w:rsidRDefault="00043CE2" w:rsidP="00043CE2">
          <w:pPr>
            <w:ind w:firstLine="426"/>
            <w:jc w:val="both"/>
            <w:rPr>
              <w:b/>
              <w:sz w:val="22"/>
              <w:szCs w:val="22"/>
            </w:rPr>
          </w:pPr>
          <w:r w:rsidRPr="00043CE2">
            <w:rPr>
              <w:sz w:val="22"/>
              <w:szCs w:val="22"/>
            </w:rPr>
            <w:t>13.1</w:t>
          </w:r>
          <w:r w:rsidR="002B795B" w:rsidRPr="00E956F0">
            <w:rPr>
              <w:sz w:val="22"/>
              <w:szCs w:val="22"/>
            </w:rPr>
            <w:t>4</w:t>
          </w:r>
          <w:r w:rsidRPr="00043CE2">
            <w:rPr>
              <w:sz w:val="22"/>
              <w:szCs w:val="22"/>
            </w:rPr>
            <w:t>. Ущерб, нанесенный третьему лицу в результате строительства объекта, по вине Генподрядчика или Заказчика, компенсируется виновной стороной.</w:t>
          </w:r>
        </w:p>
        <w:p w:rsidR="00043CE2" w:rsidRPr="00043CE2" w:rsidRDefault="00043CE2" w:rsidP="00043CE2">
          <w:pPr>
            <w:ind w:firstLine="426"/>
            <w:jc w:val="both"/>
            <w:rPr>
              <w:sz w:val="22"/>
              <w:szCs w:val="22"/>
            </w:rPr>
          </w:pPr>
          <w:r w:rsidRPr="00043CE2">
            <w:rPr>
              <w:sz w:val="22"/>
              <w:szCs w:val="22"/>
            </w:rPr>
            <w:t>13.1</w:t>
          </w:r>
          <w:r w:rsidR="002B795B" w:rsidRPr="00E956F0">
            <w:rPr>
              <w:sz w:val="22"/>
              <w:szCs w:val="22"/>
            </w:rPr>
            <w:t>5</w:t>
          </w:r>
          <w:r w:rsidRPr="00043CE2">
            <w:rPr>
              <w:sz w:val="22"/>
              <w:szCs w:val="22"/>
            </w:rPr>
            <w:t>. Спорные вопросы, возникающие в ходе исполнения настоящего Договора, разрешаются сторонами путем переговоров. Если Заказчик и Генподрядчик не могут прийти к соглашению, все споры и разногласия представляются на рассмотрение Арбитражного суда  Ярославской области.</w:t>
          </w:r>
        </w:p>
        <w:p w:rsidR="00043CE2" w:rsidRPr="00043CE2" w:rsidRDefault="00043CE2" w:rsidP="00043CE2">
          <w:pPr>
            <w:ind w:firstLine="426"/>
            <w:jc w:val="both"/>
          </w:pPr>
          <w:r w:rsidRPr="00043CE2">
            <w:rPr>
              <w:sz w:val="22"/>
              <w:szCs w:val="22"/>
            </w:rPr>
            <w:t>13.1</w:t>
          </w:r>
          <w:r w:rsidR="002B795B" w:rsidRPr="00E956F0">
            <w:rPr>
              <w:sz w:val="22"/>
              <w:szCs w:val="22"/>
            </w:rPr>
            <w:t>6</w:t>
          </w:r>
          <w:r w:rsidRPr="00043CE2">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sdtContent>
    </w:sdt>
    <w:p w:rsidR="00043CE2" w:rsidRPr="00043CE2" w:rsidRDefault="00043CE2" w:rsidP="0038508C">
      <w:pPr>
        <w:ind w:firstLine="284"/>
        <w:jc w:val="both"/>
        <w:rPr>
          <w:sz w:val="22"/>
          <w:szCs w:val="22"/>
        </w:rPr>
      </w:pPr>
    </w:p>
    <w:p w:rsidR="00C810A9" w:rsidRPr="00043CE2" w:rsidRDefault="00C810A9" w:rsidP="0038508C">
      <w:pPr>
        <w:ind w:firstLine="284"/>
        <w:jc w:val="both"/>
        <w:rPr>
          <w:sz w:val="8"/>
          <w:szCs w:val="8"/>
        </w:rPr>
      </w:pPr>
    </w:p>
    <w:p w:rsidR="0038508C" w:rsidRPr="00043CE2" w:rsidRDefault="0038508C" w:rsidP="0038508C">
      <w:pPr>
        <w:suppressAutoHyphens/>
        <w:ind w:firstLine="284"/>
        <w:jc w:val="both"/>
        <w:rPr>
          <w:sz w:val="22"/>
          <w:szCs w:val="22"/>
        </w:rPr>
      </w:pPr>
      <w:r w:rsidRPr="00CC1F11">
        <w:rPr>
          <w:sz w:val="22"/>
          <w:szCs w:val="22"/>
        </w:rPr>
        <w:t>13.</w:t>
      </w:r>
      <w:r w:rsidR="00577B2D">
        <w:rPr>
          <w:sz w:val="22"/>
          <w:szCs w:val="22"/>
        </w:rPr>
        <w:t>17</w:t>
      </w:r>
      <w:r w:rsidR="00043CE2" w:rsidRPr="00CC1F11">
        <w:rPr>
          <w:sz w:val="22"/>
          <w:szCs w:val="22"/>
        </w:rPr>
        <w:t>.</w:t>
      </w:r>
      <w:r w:rsidRPr="00043CE2">
        <w:rPr>
          <w:sz w:val="22"/>
          <w:szCs w:val="22"/>
        </w:rPr>
        <w:t xml:space="preserve"> Генподрядчик несет ответственность за ненадлежащую разработку рабочей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Генподрядчик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5E3406">
        <w:rPr>
          <w:sz w:val="22"/>
          <w:szCs w:val="22"/>
        </w:rPr>
        <w:t>1.</w:t>
      </w:r>
      <w:r w:rsidR="002F2911" w:rsidRPr="005E3406">
        <w:rPr>
          <w:sz w:val="22"/>
          <w:szCs w:val="22"/>
        </w:rPr>
        <w:t>7</w:t>
      </w:r>
      <w:r w:rsidRPr="005E3406">
        <w:rPr>
          <w:sz w:val="22"/>
          <w:szCs w:val="22"/>
        </w:rPr>
        <w:t>,</w:t>
      </w:r>
      <w:r w:rsidRPr="00043CE2">
        <w:rPr>
          <w:sz w:val="22"/>
          <w:szCs w:val="22"/>
        </w:rPr>
        <w:t xml:space="preserve"> а также возмещает Заказчику все причинённые последнему убытки. В случае не </w:t>
      </w:r>
      <w:r w:rsidR="009872E4" w:rsidRPr="00043CE2">
        <w:rPr>
          <w:sz w:val="22"/>
          <w:szCs w:val="22"/>
        </w:rPr>
        <w:t>устранения недостатков</w:t>
      </w:r>
      <w:r w:rsidRPr="00043CE2">
        <w:rPr>
          <w:sz w:val="22"/>
          <w:szCs w:val="22"/>
        </w:rPr>
        <w:t xml:space="preserve"> в указанный в настоящем пункте срок Генподрядчик </w:t>
      </w:r>
      <w:r w:rsidR="009872E4" w:rsidRPr="00043CE2">
        <w:rPr>
          <w:sz w:val="22"/>
          <w:szCs w:val="22"/>
        </w:rPr>
        <w:t>уплачивает (</w:t>
      </w:r>
      <w:r w:rsidRPr="00043CE2">
        <w:rPr>
          <w:sz w:val="22"/>
          <w:szCs w:val="22"/>
        </w:rPr>
        <w:t>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Генподрядчик возмещает Заказчику расходы, понесённые последним в связи с привлечением третьего лица и оплатой выполненных им работ. Претензии к качеству разработанной Документации принимаются Генподрядчиком в течение срока проектирования, строительства и эксплуатации Объекта.</w:t>
      </w:r>
    </w:p>
    <w:p w:rsidR="0038508C" w:rsidRPr="00043CE2" w:rsidRDefault="0038508C" w:rsidP="0038508C">
      <w:pPr>
        <w:ind w:firstLine="284"/>
        <w:jc w:val="both"/>
        <w:rPr>
          <w:sz w:val="22"/>
          <w:szCs w:val="22"/>
        </w:rPr>
      </w:pPr>
      <w:r w:rsidRPr="00CC1F11">
        <w:rPr>
          <w:sz w:val="22"/>
          <w:szCs w:val="22"/>
        </w:rPr>
        <w:t>13.</w:t>
      </w:r>
      <w:r w:rsidR="002B795B" w:rsidRPr="00E956F0">
        <w:rPr>
          <w:sz w:val="22"/>
          <w:szCs w:val="22"/>
        </w:rPr>
        <w:t>1</w:t>
      </w:r>
      <w:r w:rsidR="00577B2D">
        <w:rPr>
          <w:sz w:val="22"/>
          <w:szCs w:val="22"/>
        </w:rPr>
        <w:t>8</w:t>
      </w:r>
      <w:r w:rsidR="00043CE2" w:rsidRPr="00CC1F11">
        <w:rPr>
          <w:sz w:val="22"/>
          <w:szCs w:val="22"/>
        </w:rPr>
        <w:t>.</w:t>
      </w:r>
      <w:r w:rsidRPr="00043CE2">
        <w:rPr>
          <w:sz w:val="22"/>
          <w:szCs w:val="22"/>
        </w:rPr>
        <w:t xml:space="preserve">В случае отказа Генподрядчика от выполнения отдельного вида </w:t>
      </w:r>
      <w:r w:rsidRPr="005E3406">
        <w:rPr>
          <w:sz w:val="22"/>
          <w:szCs w:val="22"/>
        </w:rPr>
        <w:t>работ</w:t>
      </w:r>
      <w:r w:rsidRPr="00043CE2">
        <w:rPr>
          <w:sz w:val="22"/>
          <w:szCs w:val="22"/>
        </w:rPr>
        <w:t xml:space="preserve">, предусмотренного Договором (в т.ч. </w:t>
      </w:r>
      <w:r w:rsidRPr="00043CE2">
        <w:rPr>
          <w:spacing w:val="-14"/>
          <w:sz w:val="22"/>
          <w:szCs w:val="22"/>
        </w:rPr>
        <w:t>Графиком производства работ и освоения средств</w:t>
      </w:r>
      <w:r w:rsidRPr="00043CE2">
        <w:rPr>
          <w:sz w:val="22"/>
          <w:szCs w:val="22"/>
        </w:rPr>
        <w:t>, приложениями, к Договору), Генподрядчик обязуется уплатить Заказчику штраф в размере стоимости таких работ.</w:t>
      </w:r>
    </w:p>
    <w:p w:rsidR="0038508C" w:rsidRDefault="0038508C" w:rsidP="0038508C">
      <w:pPr>
        <w:ind w:firstLine="284"/>
        <w:jc w:val="both"/>
        <w:rPr>
          <w:sz w:val="22"/>
          <w:szCs w:val="22"/>
        </w:rPr>
      </w:pPr>
      <w:r w:rsidRPr="00CC1F11">
        <w:rPr>
          <w:sz w:val="22"/>
          <w:szCs w:val="22"/>
        </w:rPr>
        <w:t>13.</w:t>
      </w:r>
      <w:r w:rsidR="00577B2D">
        <w:rPr>
          <w:sz w:val="22"/>
          <w:szCs w:val="22"/>
        </w:rPr>
        <w:t>19</w:t>
      </w:r>
      <w:r w:rsidR="00637610">
        <w:rPr>
          <w:sz w:val="22"/>
          <w:szCs w:val="22"/>
        </w:rPr>
        <w:t xml:space="preserve"> </w:t>
      </w:r>
      <w:r w:rsidRPr="00043CE2">
        <w:rPr>
          <w:sz w:val="22"/>
          <w:szCs w:val="22"/>
        </w:rPr>
        <w:t>С учётом п.1.8 настоящего Договора во всех случаях, когда по причинам, не связанным с Заказчиком, результат проектных работ по настоящему Договору не будет достигнут и/или передан Заказчику, Заказчик не возмещает Генподрядчику понесенные последним затраты, связанные с исполнением настоящего Договора, а суммы, уплаченные ранее Заказчиком Генподрядчику, подлежат возврату Заказчику. При этом Заказчик возвращает Генподрядчику всю Документацию, полученную им по настоящему Договору.</w:t>
      </w:r>
    </w:p>
    <w:p w:rsidR="00367DF7" w:rsidRPr="005E3406" w:rsidRDefault="008543A6" w:rsidP="00073EB9">
      <w:pPr>
        <w:ind w:firstLine="284"/>
        <w:jc w:val="both"/>
        <w:rPr>
          <w:sz w:val="22"/>
          <w:szCs w:val="22"/>
        </w:rPr>
      </w:pPr>
      <w:r w:rsidRPr="005E3406">
        <w:rPr>
          <w:sz w:val="22"/>
          <w:szCs w:val="22"/>
        </w:rPr>
        <w:t>13.2</w:t>
      </w:r>
      <w:r w:rsidR="00577B2D" w:rsidRPr="005E3406">
        <w:rPr>
          <w:sz w:val="22"/>
          <w:szCs w:val="22"/>
        </w:rPr>
        <w:t>0</w:t>
      </w:r>
      <w:r w:rsidRPr="005E3406">
        <w:rPr>
          <w:sz w:val="22"/>
          <w:szCs w:val="22"/>
        </w:rPr>
        <w:t>. В случае нарушения Генподрядчиком срока сообщения Заказчику требуемых согласований или решений в соответствии с п.4.1.8.3 настоящего Договора, Генподрядчик обязуется уплатить Заказчику штраф в размере 5000 рублей за каждый день просрочки, но не более 10% от стоимости работ.</w:t>
      </w:r>
    </w:p>
    <w:p w:rsidR="0038508C" w:rsidRPr="00B42D0A" w:rsidRDefault="0038508C" w:rsidP="0038508C">
      <w:pPr>
        <w:spacing w:before="120" w:after="120"/>
        <w:jc w:val="center"/>
        <w:rPr>
          <w:b/>
          <w:sz w:val="22"/>
          <w:szCs w:val="22"/>
        </w:rPr>
      </w:pPr>
      <w:r w:rsidRPr="00B42D0A">
        <w:rPr>
          <w:b/>
          <w:sz w:val="22"/>
          <w:szCs w:val="22"/>
        </w:rPr>
        <w:t>Статья 14. Конфиденциальность</w:t>
      </w:r>
    </w:p>
    <w:p w:rsidR="0038508C" w:rsidRPr="00A1077B" w:rsidRDefault="0038508C" w:rsidP="0038508C">
      <w:pPr>
        <w:autoSpaceDE w:val="0"/>
        <w:autoSpaceDN w:val="0"/>
        <w:adjustRightInd w:val="0"/>
        <w:ind w:firstLine="284"/>
        <w:jc w:val="both"/>
        <w:rPr>
          <w:sz w:val="22"/>
          <w:szCs w:val="22"/>
        </w:rPr>
      </w:pPr>
      <w:r w:rsidRPr="00B42D0A">
        <w:rPr>
          <w:sz w:val="22"/>
          <w:szCs w:val="22"/>
        </w:rPr>
        <w:t>14.1. Условия настоящего Договора являются конфиденциальными и Стороны</w:t>
      </w:r>
      <w:r w:rsidRPr="00A1077B">
        <w:rPr>
          <w:sz w:val="22"/>
          <w:szCs w:val="22"/>
        </w:rPr>
        <w:t xml:space="preserve">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п.14.4 настоящего Договора.</w:t>
      </w:r>
    </w:p>
    <w:p w:rsidR="0038508C" w:rsidRPr="00A1077B" w:rsidRDefault="0038508C" w:rsidP="0038508C">
      <w:pPr>
        <w:autoSpaceDE w:val="0"/>
        <w:autoSpaceDN w:val="0"/>
        <w:adjustRightInd w:val="0"/>
        <w:ind w:firstLine="284"/>
        <w:jc w:val="both"/>
        <w:rPr>
          <w:sz w:val="22"/>
          <w:szCs w:val="22"/>
        </w:rPr>
      </w:pPr>
      <w:r w:rsidRPr="00A1077B">
        <w:rPr>
          <w:sz w:val="22"/>
          <w:szCs w:val="22"/>
        </w:rPr>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в официальных (служебных) источниках, либо стали или станут известны от третьих лиц без участия Сторон.</w:t>
      </w:r>
    </w:p>
    <w:p w:rsidR="0038508C" w:rsidRPr="00A1077B" w:rsidRDefault="0038508C" w:rsidP="0038508C">
      <w:pPr>
        <w:autoSpaceDE w:val="0"/>
        <w:autoSpaceDN w:val="0"/>
        <w:adjustRightInd w:val="0"/>
        <w:ind w:firstLine="284"/>
        <w:jc w:val="both"/>
        <w:rPr>
          <w:sz w:val="22"/>
          <w:szCs w:val="22"/>
        </w:rPr>
      </w:pPr>
      <w:r w:rsidRPr="00A1077B">
        <w:rPr>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38508C" w:rsidRDefault="0038508C" w:rsidP="0038508C">
      <w:pPr>
        <w:autoSpaceDE w:val="0"/>
        <w:autoSpaceDN w:val="0"/>
        <w:adjustRightInd w:val="0"/>
        <w:ind w:firstLine="284"/>
        <w:jc w:val="both"/>
        <w:rPr>
          <w:sz w:val="22"/>
          <w:szCs w:val="22"/>
        </w:rPr>
      </w:pPr>
      <w:r w:rsidRPr="00A1077B">
        <w:rPr>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38508C" w:rsidRPr="00B42D0A" w:rsidRDefault="0038508C" w:rsidP="0038508C">
      <w:pPr>
        <w:autoSpaceDE w:val="0"/>
        <w:autoSpaceDN w:val="0"/>
        <w:adjustRightInd w:val="0"/>
        <w:ind w:firstLine="284"/>
        <w:jc w:val="both"/>
        <w:rPr>
          <w:sz w:val="22"/>
          <w:szCs w:val="22"/>
        </w:rPr>
      </w:pPr>
      <w:r w:rsidRPr="00073EB9">
        <w:rPr>
          <w:sz w:val="22"/>
          <w:szCs w:val="22"/>
        </w:rPr>
        <w:lastRenderedPageBreak/>
        <w:t xml:space="preserve">14.5 </w:t>
      </w:r>
      <w:r>
        <w:rPr>
          <w:sz w:val="22"/>
          <w:szCs w:val="22"/>
        </w:rPr>
        <w:t>Генп</w:t>
      </w:r>
      <w:r w:rsidRPr="00073EB9">
        <w:rPr>
          <w:sz w:val="22"/>
          <w:szCs w:val="22"/>
        </w:rPr>
        <w:t xml:space="preserve">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w:t>
      </w:r>
      <w:r>
        <w:rPr>
          <w:sz w:val="22"/>
          <w:szCs w:val="22"/>
        </w:rPr>
        <w:t>Генп</w:t>
      </w:r>
      <w:r w:rsidRPr="00073EB9">
        <w:rPr>
          <w:sz w:val="22"/>
          <w:szCs w:val="22"/>
        </w:rPr>
        <w:t xml:space="preserve">одрядчик обязуется не разглашать такую информацию какому-либо третьему лицу и не использовать для других целей, кроме </w:t>
      </w:r>
      <w:r w:rsidRPr="00B42D0A">
        <w:rPr>
          <w:sz w:val="22"/>
          <w:szCs w:val="22"/>
        </w:rPr>
        <w:t>как для целей настоящего договора, без предварительного письменного согласия Заказчика</w:t>
      </w:r>
    </w:p>
    <w:p w:rsidR="0038508C" w:rsidRPr="00B42D0A" w:rsidRDefault="0038508C" w:rsidP="0038508C">
      <w:pPr>
        <w:autoSpaceDE w:val="0"/>
        <w:autoSpaceDN w:val="0"/>
        <w:adjustRightInd w:val="0"/>
        <w:ind w:firstLine="284"/>
        <w:jc w:val="both"/>
        <w:rPr>
          <w:sz w:val="22"/>
          <w:szCs w:val="22"/>
        </w:rPr>
      </w:pPr>
      <w:r w:rsidRPr="00B42D0A">
        <w:rPr>
          <w:sz w:val="22"/>
          <w:szCs w:val="22"/>
        </w:rPr>
        <w:t>14.6 Право собственности на исходные данные, документацию и материалы (результаты работ), разработанные Генподрядчиком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 Заказчик имеет право без ограничений использовать и передавать вышеуказанные исключительные права третьим лицам.</w:t>
      </w:r>
    </w:p>
    <w:p w:rsidR="0038508C" w:rsidRPr="00B42D0A" w:rsidRDefault="0038508C" w:rsidP="0038508C">
      <w:pPr>
        <w:autoSpaceDE w:val="0"/>
        <w:autoSpaceDN w:val="0"/>
        <w:adjustRightInd w:val="0"/>
        <w:ind w:firstLine="284"/>
        <w:jc w:val="both"/>
        <w:rPr>
          <w:sz w:val="22"/>
          <w:szCs w:val="22"/>
        </w:rPr>
      </w:pPr>
      <w:r w:rsidRPr="00B42D0A">
        <w:rPr>
          <w:sz w:val="22"/>
          <w:szCs w:val="22"/>
        </w:rPr>
        <w:t>14.7 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но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38508C" w:rsidRPr="00B42D0A" w:rsidRDefault="0038508C" w:rsidP="0038508C">
      <w:pPr>
        <w:pStyle w:val="ac"/>
        <w:suppressAutoHyphens/>
        <w:ind w:firstLine="284"/>
        <w:jc w:val="both"/>
        <w:rPr>
          <w:sz w:val="22"/>
          <w:szCs w:val="22"/>
        </w:rPr>
      </w:pPr>
      <w:r w:rsidRPr="00B42D0A">
        <w:rPr>
          <w:sz w:val="22"/>
          <w:szCs w:val="22"/>
        </w:rPr>
        <w:t>14.8 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38508C" w:rsidRPr="00B42D0A" w:rsidRDefault="0038508C" w:rsidP="0038508C">
      <w:pPr>
        <w:pStyle w:val="ac"/>
        <w:suppressAutoHyphens/>
        <w:ind w:firstLine="284"/>
        <w:jc w:val="both"/>
        <w:rPr>
          <w:sz w:val="22"/>
          <w:szCs w:val="22"/>
        </w:rPr>
      </w:pPr>
      <w:r w:rsidRPr="00B42D0A">
        <w:rPr>
          <w:sz w:val="22"/>
          <w:szCs w:val="22"/>
        </w:rPr>
        <w:t>14.9 Генподрядчик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Ген</w:t>
      </w:r>
      <w:r>
        <w:rPr>
          <w:sz w:val="22"/>
          <w:szCs w:val="22"/>
        </w:rPr>
        <w:t>п</w:t>
      </w:r>
      <w:r w:rsidRPr="00B42D0A">
        <w:rPr>
          <w:sz w:val="22"/>
          <w:szCs w:val="22"/>
        </w:rPr>
        <w:t>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
    <w:p w:rsidR="0038508C" w:rsidRPr="00B42D0A" w:rsidRDefault="0038508C" w:rsidP="0038508C">
      <w:pPr>
        <w:pStyle w:val="ac"/>
        <w:suppressAutoHyphens/>
        <w:ind w:firstLine="284"/>
        <w:jc w:val="both"/>
        <w:rPr>
          <w:sz w:val="22"/>
          <w:szCs w:val="22"/>
        </w:rPr>
      </w:pPr>
      <w:r w:rsidRPr="00B42D0A">
        <w:rPr>
          <w:sz w:val="22"/>
          <w:szCs w:val="22"/>
        </w:rPr>
        <w:t>14.10 В случае если Генподрядчику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Генподрядчик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38508C" w:rsidRPr="00B42D0A" w:rsidRDefault="0038508C" w:rsidP="0038508C">
      <w:pPr>
        <w:pStyle w:val="ac"/>
        <w:suppressAutoHyphens/>
        <w:ind w:firstLine="284"/>
        <w:jc w:val="both"/>
        <w:rPr>
          <w:sz w:val="22"/>
          <w:szCs w:val="22"/>
        </w:rPr>
      </w:pPr>
      <w:r w:rsidRPr="00B42D0A">
        <w:rPr>
          <w:sz w:val="22"/>
          <w:szCs w:val="22"/>
        </w:rPr>
        <w:t>14.11 Генподрядчик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Генподрядчика в связи с претензиями о предполагаемом нарушении интеллектуальных прав.</w:t>
      </w:r>
    </w:p>
    <w:p w:rsidR="0038508C" w:rsidRPr="00B42D0A" w:rsidRDefault="0038508C" w:rsidP="0038508C">
      <w:pPr>
        <w:pStyle w:val="ac"/>
        <w:suppressAutoHyphens/>
        <w:ind w:firstLine="284"/>
        <w:jc w:val="both"/>
        <w:rPr>
          <w:sz w:val="22"/>
          <w:szCs w:val="22"/>
        </w:rPr>
      </w:pPr>
      <w:r w:rsidRPr="00B42D0A">
        <w:rPr>
          <w:sz w:val="22"/>
          <w:szCs w:val="22"/>
        </w:rPr>
        <w:t>14.12 Генподрядчик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Генподрядчик осуществляет оформление соответствующих прав от имени, за счет и в интересах Заказчика без дополнительного вознаграждения.</w:t>
      </w:r>
    </w:p>
    <w:p w:rsidR="0038508C" w:rsidRPr="00B42D0A" w:rsidRDefault="0038508C" w:rsidP="0038508C">
      <w:pPr>
        <w:autoSpaceDE w:val="0"/>
        <w:autoSpaceDN w:val="0"/>
        <w:adjustRightInd w:val="0"/>
        <w:ind w:firstLine="284"/>
        <w:jc w:val="both"/>
        <w:rPr>
          <w:sz w:val="22"/>
          <w:szCs w:val="22"/>
        </w:rPr>
      </w:pPr>
      <w:r w:rsidRPr="00B42D0A">
        <w:rPr>
          <w:sz w:val="22"/>
          <w:szCs w:val="22"/>
        </w:rPr>
        <w:t>14.13 Заказчик вправе без ограничений использовать и передавать третьим лицам документацию, полученную от Генподрядчика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8508C" w:rsidRPr="00B42D0A" w:rsidRDefault="0038508C" w:rsidP="0038508C">
      <w:pPr>
        <w:pStyle w:val="1"/>
        <w:suppressAutoHyphens/>
        <w:ind w:left="284"/>
        <w:jc w:val="center"/>
        <w:rPr>
          <w:rFonts w:ascii="Times New Roman" w:hAnsi="Times New Roman" w:cs="Times New Roman"/>
          <w:sz w:val="22"/>
          <w:szCs w:val="22"/>
        </w:rPr>
      </w:pPr>
      <w:r w:rsidRPr="00B42D0A">
        <w:rPr>
          <w:rFonts w:ascii="Times New Roman" w:hAnsi="Times New Roman" w:cs="Times New Roman"/>
          <w:sz w:val="22"/>
          <w:szCs w:val="22"/>
        </w:rPr>
        <w:t>Статья 15.  Заключительные положения.</w:t>
      </w:r>
    </w:p>
    <w:p w:rsidR="0038508C" w:rsidRPr="00B42D0A" w:rsidRDefault="0038508C" w:rsidP="0038508C">
      <w:pPr>
        <w:suppressAutoHyphens/>
        <w:ind w:firstLine="284"/>
        <w:jc w:val="both"/>
        <w:rPr>
          <w:sz w:val="22"/>
          <w:szCs w:val="22"/>
        </w:rPr>
      </w:pPr>
      <w:r w:rsidRPr="006510D4">
        <w:rPr>
          <w:sz w:val="22"/>
          <w:szCs w:val="22"/>
        </w:rPr>
        <w:t>15.1</w:t>
      </w:r>
      <w:r w:rsidRPr="00B42D0A">
        <w:rPr>
          <w:sz w:val="22"/>
          <w:szCs w:val="22"/>
        </w:rPr>
        <w:t>Стороны договорились об исключении действия ст. 712, 359, 360 Гражданского кодекса РФ. Генподрядчик ни при каких обстоятельствах не имеет права удерживать результаты работ или иное имущество Заказчика.</w:t>
      </w:r>
    </w:p>
    <w:p w:rsidR="0038508C" w:rsidRPr="00B42D0A" w:rsidRDefault="0038508C" w:rsidP="0038508C">
      <w:pPr>
        <w:suppressAutoHyphens/>
        <w:ind w:firstLine="284"/>
        <w:jc w:val="both"/>
        <w:rPr>
          <w:sz w:val="22"/>
          <w:szCs w:val="22"/>
        </w:rPr>
      </w:pPr>
      <w:r w:rsidRPr="00B42D0A">
        <w:rPr>
          <w:sz w:val="22"/>
          <w:szCs w:val="22"/>
        </w:rPr>
        <w:t>15.</w:t>
      </w:r>
      <w:r w:rsidR="002B795B" w:rsidRPr="00E956F0">
        <w:rPr>
          <w:sz w:val="22"/>
          <w:szCs w:val="22"/>
        </w:rPr>
        <w:t>2</w:t>
      </w:r>
      <w:r w:rsidRPr="00B42D0A">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38508C" w:rsidRPr="00B42D0A" w:rsidRDefault="0038508C" w:rsidP="0038508C">
      <w:pPr>
        <w:suppressAutoHyphens/>
        <w:ind w:firstLine="284"/>
        <w:jc w:val="both"/>
        <w:rPr>
          <w:sz w:val="22"/>
          <w:szCs w:val="22"/>
        </w:rPr>
      </w:pPr>
      <w:r w:rsidRPr="00B42D0A">
        <w:rPr>
          <w:sz w:val="22"/>
          <w:szCs w:val="22"/>
        </w:rPr>
        <w:t>15.</w:t>
      </w:r>
      <w:r w:rsidR="002B795B" w:rsidRPr="00E956F0">
        <w:rPr>
          <w:sz w:val="22"/>
          <w:szCs w:val="22"/>
        </w:rPr>
        <w:t>3</w:t>
      </w:r>
      <w:r w:rsidRPr="00B42D0A">
        <w:rPr>
          <w:sz w:val="22"/>
          <w:szCs w:val="22"/>
        </w:rPr>
        <w:t xml:space="preserve"> 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38508C" w:rsidRPr="005E3406" w:rsidRDefault="0038508C" w:rsidP="0038508C">
      <w:pPr>
        <w:suppressAutoHyphens/>
        <w:ind w:firstLine="284"/>
        <w:jc w:val="both"/>
        <w:rPr>
          <w:sz w:val="22"/>
          <w:szCs w:val="22"/>
        </w:rPr>
      </w:pPr>
      <w:r w:rsidRPr="005E3406">
        <w:rPr>
          <w:sz w:val="22"/>
          <w:szCs w:val="22"/>
        </w:rPr>
        <w:lastRenderedPageBreak/>
        <w:t>15.</w:t>
      </w:r>
      <w:r w:rsidR="002B795B" w:rsidRPr="005E3406">
        <w:rPr>
          <w:sz w:val="22"/>
          <w:szCs w:val="22"/>
        </w:rPr>
        <w:t xml:space="preserve">4 </w:t>
      </w:r>
      <w:r w:rsidRPr="005E3406">
        <w:rPr>
          <w:sz w:val="22"/>
          <w:szCs w:val="22"/>
        </w:rPr>
        <w:t>Настоящий Договор составлен в 2-х экземплярах, имеющих одинаковую юридическую силу</w:t>
      </w:r>
      <w:r w:rsidR="00577B2D" w:rsidRPr="005E3406">
        <w:rPr>
          <w:sz w:val="22"/>
          <w:szCs w:val="22"/>
        </w:rPr>
        <w:t>, по одному для каждой из Сторон. Все приложения к настоящему Договору являются его неотъемлемой частью</w:t>
      </w:r>
      <w:r w:rsidRPr="005E3406">
        <w:rPr>
          <w:sz w:val="22"/>
          <w:szCs w:val="22"/>
        </w:rPr>
        <w:t>.</w:t>
      </w:r>
    </w:p>
    <w:p w:rsidR="0038508C" w:rsidRPr="00A1077B" w:rsidRDefault="0038508C" w:rsidP="0038508C">
      <w:pPr>
        <w:shd w:val="clear" w:color="auto" w:fill="FFFFFF"/>
        <w:ind w:firstLine="284"/>
        <w:jc w:val="both"/>
        <w:rPr>
          <w:b/>
          <w:sz w:val="22"/>
          <w:szCs w:val="22"/>
        </w:rPr>
      </w:pPr>
    </w:p>
    <w:p w:rsidR="0038508C" w:rsidRPr="00A1077B" w:rsidRDefault="0038508C" w:rsidP="0038508C">
      <w:pPr>
        <w:shd w:val="clear" w:color="auto" w:fill="FFFFFF"/>
        <w:ind w:firstLine="340"/>
        <w:jc w:val="both"/>
        <w:rPr>
          <w:b/>
          <w:sz w:val="22"/>
          <w:szCs w:val="22"/>
        </w:rPr>
      </w:pPr>
      <w:r w:rsidRPr="00A1077B">
        <w:rPr>
          <w:b/>
          <w:sz w:val="22"/>
          <w:szCs w:val="22"/>
        </w:rPr>
        <w:t>Приложения:</w:t>
      </w:r>
    </w:p>
    <w:p w:rsidR="0038508C" w:rsidRPr="00974034" w:rsidRDefault="0038508C" w:rsidP="0038508C">
      <w:pPr>
        <w:numPr>
          <w:ilvl w:val="1"/>
          <w:numId w:val="5"/>
        </w:numPr>
        <w:shd w:val="clear" w:color="auto" w:fill="FFFFFF"/>
        <w:jc w:val="both"/>
        <w:rPr>
          <w:spacing w:val="-14"/>
          <w:sz w:val="22"/>
          <w:szCs w:val="22"/>
        </w:rPr>
      </w:pPr>
      <w:r w:rsidRPr="00974034">
        <w:rPr>
          <w:spacing w:val="-14"/>
          <w:sz w:val="22"/>
          <w:szCs w:val="22"/>
        </w:rPr>
        <w:t>Протокол  согласования договорной  цены.</w:t>
      </w:r>
    </w:p>
    <w:p w:rsidR="0038508C" w:rsidRPr="00974034" w:rsidRDefault="0038508C" w:rsidP="0038508C">
      <w:pPr>
        <w:numPr>
          <w:ilvl w:val="1"/>
          <w:numId w:val="5"/>
        </w:numPr>
        <w:shd w:val="clear" w:color="auto" w:fill="FFFFFF"/>
        <w:jc w:val="both"/>
        <w:rPr>
          <w:spacing w:val="-14"/>
          <w:sz w:val="22"/>
          <w:szCs w:val="22"/>
        </w:rPr>
      </w:pPr>
      <w:r w:rsidRPr="00974034">
        <w:rPr>
          <w:spacing w:val="-14"/>
          <w:sz w:val="22"/>
          <w:szCs w:val="22"/>
        </w:rPr>
        <w:t>График производства работ и освоения средств</w:t>
      </w:r>
    </w:p>
    <w:p w:rsidR="0038508C" w:rsidRPr="00974034" w:rsidRDefault="0038508C" w:rsidP="0038508C">
      <w:pPr>
        <w:numPr>
          <w:ilvl w:val="1"/>
          <w:numId w:val="5"/>
        </w:numPr>
        <w:jc w:val="both"/>
        <w:rPr>
          <w:sz w:val="22"/>
          <w:szCs w:val="22"/>
        </w:rPr>
      </w:pPr>
      <w:r w:rsidRPr="00974034">
        <w:rPr>
          <w:sz w:val="22"/>
          <w:szCs w:val="22"/>
        </w:rPr>
        <w:t>График погашения авансовых платежей (ПРИ НЕОБХОДИМОСТИ)</w:t>
      </w:r>
    </w:p>
    <w:p w:rsidR="0038508C" w:rsidRPr="00974034" w:rsidRDefault="0038508C" w:rsidP="0038508C">
      <w:pPr>
        <w:numPr>
          <w:ilvl w:val="1"/>
          <w:numId w:val="5"/>
        </w:numPr>
        <w:jc w:val="both"/>
        <w:rPr>
          <w:sz w:val="22"/>
          <w:szCs w:val="22"/>
        </w:rPr>
      </w:pPr>
      <w:r w:rsidRPr="00974034">
        <w:rPr>
          <w:sz w:val="22"/>
          <w:szCs w:val="22"/>
        </w:rPr>
        <w:t>Форма отчёта о внесённых в проекты изменениях</w:t>
      </w:r>
    </w:p>
    <w:p w:rsidR="0038508C" w:rsidRPr="00974034" w:rsidRDefault="0038508C" w:rsidP="0038508C">
      <w:pPr>
        <w:numPr>
          <w:ilvl w:val="1"/>
          <w:numId w:val="5"/>
        </w:numPr>
        <w:suppressAutoHyphens/>
        <w:jc w:val="both"/>
        <w:rPr>
          <w:sz w:val="22"/>
          <w:szCs w:val="22"/>
        </w:rPr>
      </w:pPr>
      <w:r w:rsidRPr="00974034">
        <w:rPr>
          <w:sz w:val="22"/>
          <w:szCs w:val="22"/>
        </w:rPr>
        <w:t>Форма спецификации.</w:t>
      </w:r>
    </w:p>
    <w:p w:rsidR="0038508C" w:rsidRPr="00974034" w:rsidRDefault="0038508C" w:rsidP="0038508C">
      <w:pPr>
        <w:numPr>
          <w:ilvl w:val="1"/>
          <w:numId w:val="5"/>
        </w:numPr>
        <w:suppressAutoHyphens/>
        <w:jc w:val="both"/>
        <w:rPr>
          <w:sz w:val="22"/>
          <w:szCs w:val="22"/>
        </w:rPr>
      </w:pPr>
      <w:r w:rsidRPr="00974034">
        <w:rPr>
          <w:sz w:val="22"/>
          <w:szCs w:val="22"/>
        </w:rPr>
        <w:t>Состав и содержание раздела рабочего проекта по автоматизации</w:t>
      </w:r>
    </w:p>
    <w:p w:rsidR="0038508C" w:rsidRPr="00974034" w:rsidRDefault="0038508C" w:rsidP="0038508C">
      <w:pPr>
        <w:numPr>
          <w:ilvl w:val="1"/>
          <w:numId w:val="5"/>
        </w:numPr>
        <w:suppressAutoHyphens/>
        <w:jc w:val="both"/>
        <w:rPr>
          <w:sz w:val="22"/>
          <w:szCs w:val="22"/>
        </w:rPr>
      </w:pPr>
      <w:r w:rsidRPr="00974034">
        <w:rPr>
          <w:sz w:val="22"/>
          <w:szCs w:val="22"/>
        </w:rPr>
        <w:t>Требования к передаче документации.</w:t>
      </w:r>
    </w:p>
    <w:p w:rsidR="0038508C" w:rsidRDefault="0038508C" w:rsidP="0038508C">
      <w:pPr>
        <w:numPr>
          <w:ilvl w:val="1"/>
          <w:numId w:val="5"/>
        </w:numPr>
        <w:suppressAutoHyphens/>
        <w:jc w:val="both"/>
        <w:rPr>
          <w:sz w:val="22"/>
          <w:szCs w:val="22"/>
        </w:rPr>
      </w:pPr>
      <w:r w:rsidRPr="00974034">
        <w:rPr>
          <w:sz w:val="22"/>
          <w:szCs w:val="22"/>
        </w:rPr>
        <w:t>Форма отчета о ходе выполнения проектных работ</w:t>
      </w:r>
    </w:p>
    <w:p w:rsidR="00516A39" w:rsidRPr="00E956F0" w:rsidRDefault="00516A39" w:rsidP="0038508C">
      <w:pPr>
        <w:numPr>
          <w:ilvl w:val="1"/>
          <w:numId w:val="5"/>
        </w:numPr>
        <w:suppressAutoHyphens/>
        <w:jc w:val="both"/>
        <w:rPr>
          <w:sz w:val="22"/>
          <w:szCs w:val="22"/>
        </w:rPr>
      </w:pPr>
      <w:r w:rsidRPr="00DF49C9">
        <w:rPr>
          <w:color w:val="000000" w:themeColor="text1"/>
          <w:sz w:val="22"/>
          <w:szCs w:val="22"/>
        </w:rPr>
        <w:t>Шкала штрафных санкций в области ПБ, ОТ и ОС.</w:t>
      </w:r>
    </w:p>
    <w:p w:rsidR="00FE3046" w:rsidRDefault="00FE3046" w:rsidP="0038508C">
      <w:pPr>
        <w:numPr>
          <w:ilvl w:val="1"/>
          <w:numId w:val="5"/>
        </w:numPr>
        <w:suppressAutoHyphens/>
        <w:jc w:val="both"/>
        <w:rPr>
          <w:sz w:val="22"/>
          <w:szCs w:val="22"/>
        </w:rPr>
      </w:pPr>
      <w:r w:rsidRPr="00854725">
        <w:rPr>
          <w:sz w:val="22"/>
          <w:szCs w:val="22"/>
        </w:rPr>
        <w:t>Типовы</w:t>
      </w:r>
      <w:r>
        <w:rPr>
          <w:sz w:val="22"/>
          <w:szCs w:val="22"/>
        </w:rPr>
        <w:t>е</w:t>
      </w:r>
      <w:r w:rsidRPr="00854725">
        <w:rPr>
          <w:sz w:val="22"/>
          <w:szCs w:val="22"/>
        </w:rPr>
        <w:t xml:space="preserve"> технически</w:t>
      </w:r>
      <w:r>
        <w:rPr>
          <w:sz w:val="22"/>
          <w:szCs w:val="22"/>
        </w:rPr>
        <w:t>е</w:t>
      </w:r>
      <w:r w:rsidRPr="00854725">
        <w:rPr>
          <w:sz w:val="22"/>
          <w:szCs w:val="22"/>
        </w:rPr>
        <w:t xml:space="preserve"> услови</w:t>
      </w:r>
      <w:r>
        <w:rPr>
          <w:sz w:val="22"/>
          <w:szCs w:val="22"/>
        </w:rPr>
        <w:t>я</w:t>
      </w:r>
      <w:r w:rsidRPr="00854725">
        <w:rPr>
          <w:sz w:val="22"/>
          <w:szCs w:val="22"/>
        </w:rPr>
        <w:t xml:space="preserve"> по проектированию части АТХ и на средства КИПиА на объектах ОАО «Славнефть-ЯНОС»</w:t>
      </w:r>
    </w:p>
    <w:p w:rsidR="00FE3046" w:rsidRDefault="00454723" w:rsidP="0038508C">
      <w:pPr>
        <w:numPr>
          <w:ilvl w:val="1"/>
          <w:numId w:val="5"/>
        </w:numPr>
        <w:suppressAutoHyphens/>
        <w:jc w:val="both"/>
        <w:rPr>
          <w:sz w:val="22"/>
          <w:szCs w:val="22"/>
        </w:rPr>
      </w:pPr>
      <w:r w:rsidRPr="00854725">
        <w:rPr>
          <w:sz w:val="22"/>
          <w:szCs w:val="22"/>
        </w:rPr>
        <w:t>Основны</w:t>
      </w:r>
      <w:r>
        <w:rPr>
          <w:sz w:val="22"/>
          <w:szCs w:val="22"/>
        </w:rPr>
        <w:t>е</w:t>
      </w:r>
      <w:r w:rsidRPr="00854725">
        <w:rPr>
          <w:sz w:val="22"/>
          <w:szCs w:val="22"/>
        </w:rPr>
        <w:t xml:space="preserve"> технически</w:t>
      </w:r>
      <w:r>
        <w:rPr>
          <w:sz w:val="22"/>
          <w:szCs w:val="22"/>
        </w:rPr>
        <w:t>е</w:t>
      </w:r>
      <w:r w:rsidRPr="00854725">
        <w:rPr>
          <w:sz w:val="22"/>
          <w:szCs w:val="22"/>
        </w:rPr>
        <w:t xml:space="preserve"> решени</w:t>
      </w:r>
      <w:r>
        <w:rPr>
          <w:sz w:val="22"/>
          <w:szCs w:val="22"/>
        </w:rPr>
        <w:t>я</w:t>
      </w:r>
      <w:r w:rsidRPr="00854725">
        <w:rPr>
          <w:sz w:val="22"/>
          <w:szCs w:val="22"/>
        </w:rPr>
        <w:t xml:space="preserve"> по проектированию и монтажу средств КИПиА для объектов ОАО «Славнефть-ЯНОС»</w:t>
      </w:r>
    </w:p>
    <w:p w:rsidR="00454723" w:rsidRDefault="00454723" w:rsidP="0038508C">
      <w:pPr>
        <w:numPr>
          <w:ilvl w:val="1"/>
          <w:numId w:val="5"/>
        </w:numPr>
        <w:suppressAutoHyphens/>
        <w:jc w:val="both"/>
        <w:rPr>
          <w:sz w:val="22"/>
          <w:szCs w:val="22"/>
        </w:rPr>
      </w:pPr>
      <w:r w:rsidRPr="006518F1">
        <w:rPr>
          <w:sz w:val="22"/>
          <w:szCs w:val="22"/>
        </w:rPr>
        <w:t>Технически</w:t>
      </w:r>
      <w:r>
        <w:rPr>
          <w:sz w:val="22"/>
          <w:szCs w:val="22"/>
        </w:rPr>
        <w:t>е</w:t>
      </w:r>
      <w:r w:rsidRPr="006518F1">
        <w:rPr>
          <w:sz w:val="22"/>
          <w:szCs w:val="22"/>
        </w:rPr>
        <w:t xml:space="preserve"> требования, предъявляемы</w:t>
      </w:r>
      <w:r>
        <w:rPr>
          <w:sz w:val="22"/>
          <w:szCs w:val="22"/>
        </w:rPr>
        <w:t>е</w:t>
      </w:r>
      <w:r w:rsidRPr="006518F1">
        <w:rPr>
          <w:sz w:val="22"/>
          <w:szCs w:val="22"/>
        </w:rPr>
        <w:t xml:space="preserve"> к комплектным устройствам и электроустановкам до 1000 В для нужд ОАО «Славнефть-ЯНОС»</w:t>
      </w:r>
    </w:p>
    <w:p w:rsidR="004774ED" w:rsidRPr="005E3406" w:rsidRDefault="004774ED" w:rsidP="004774ED">
      <w:pPr>
        <w:numPr>
          <w:ilvl w:val="1"/>
          <w:numId w:val="5"/>
        </w:numPr>
        <w:shd w:val="clear" w:color="auto" w:fill="FFFFFF"/>
        <w:jc w:val="both"/>
        <w:rPr>
          <w:spacing w:val="-14"/>
        </w:rPr>
      </w:pPr>
      <w:r w:rsidRPr="005E3406">
        <w:rPr>
          <w:sz w:val="22"/>
          <w:szCs w:val="22"/>
        </w:rPr>
        <w:t>Регламент определения стоимости СМР на последующие работы</w:t>
      </w:r>
    </w:p>
    <w:p w:rsidR="004774ED" w:rsidRPr="005E3406" w:rsidRDefault="004774ED" w:rsidP="004774ED">
      <w:pPr>
        <w:numPr>
          <w:ilvl w:val="1"/>
          <w:numId w:val="5"/>
        </w:numPr>
        <w:shd w:val="clear" w:color="auto" w:fill="FFFFFF"/>
        <w:jc w:val="both"/>
        <w:rPr>
          <w:spacing w:val="-14"/>
          <w:sz w:val="22"/>
          <w:szCs w:val="22"/>
        </w:rPr>
      </w:pPr>
      <w:r w:rsidRPr="005E3406">
        <w:rPr>
          <w:sz w:val="22"/>
          <w:szCs w:val="22"/>
        </w:rPr>
        <w:t>Регламент определения стоимости ПНР на последующие работы</w:t>
      </w:r>
    </w:p>
    <w:p w:rsidR="004774ED" w:rsidRPr="005E3406" w:rsidRDefault="004774ED" w:rsidP="0038508C">
      <w:pPr>
        <w:numPr>
          <w:ilvl w:val="1"/>
          <w:numId w:val="5"/>
        </w:numPr>
        <w:suppressAutoHyphens/>
        <w:jc w:val="both"/>
        <w:rPr>
          <w:sz w:val="22"/>
          <w:szCs w:val="22"/>
        </w:rPr>
      </w:pPr>
      <w:r w:rsidRPr="005E3406">
        <w:rPr>
          <w:spacing w:val="-14"/>
          <w:sz w:val="22"/>
          <w:szCs w:val="22"/>
        </w:rPr>
        <w:t>Форма отчета об исполнении договора.</w:t>
      </w:r>
    </w:p>
    <w:p w:rsidR="002F2911" w:rsidRPr="005E3406" w:rsidRDefault="002F2911" w:rsidP="0038508C">
      <w:pPr>
        <w:numPr>
          <w:ilvl w:val="1"/>
          <w:numId w:val="5"/>
        </w:numPr>
        <w:suppressAutoHyphens/>
        <w:jc w:val="both"/>
        <w:rPr>
          <w:sz w:val="22"/>
          <w:szCs w:val="22"/>
        </w:rPr>
      </w:pPr>
      <w:r w:rsidRPr="005E3406">
        <w:rPr>
          <w:kern w:val="1"/>
          <w:sz w:val="22"/>
          <w:szCs w:val="22"/>
          <w:lang w:eastAsia="ar-SA"/>
        </w:rPr>
        <w:t>Комплексное задание на выполнение работ по проектированию, поставке, монтажу и наладке системы видеонаблюдения территории, прилегающей к комплексу административных зданий № 9-148-К.</w:t>
      </w:r>
    </w:p>
    <w:p w:rsidR="005A4882" w:rsidRPr="000D1F95" w:rsidRDefault="005A4882" w:rsidP="005A4882">
      <w:pPr>
        <w:ind w:left="1440"/>
        <w:jc w:val="both"/>
        <w:rPr>
          <w:sz w:val="2"/>
          <w:szCs w:val="2"/>
        </w:rPr>
      </w:pPr>
    </w:p>
    <w:tbl>
      <w:tblPr>
        <w:tblpPr w:leftFromText="180" w:rightFromText="180" w:vertAnchor="text" w:horzAnchor="margin" w:tblpY="1264"/>
        <w:tblW w:w="10137" w:type="dxa"/>
        <w:tblLayout w:type="fixed"/>
        <w:tblLook w:val="0000" w:firstRow="0" w:lastRow="0" w:firstColumn="0" w:lastColumn="0" w:noHBand="0" w:noVBand="0"/>
      </w:tblPr>
      <w:tblGrid>
        <w:gridCol w:w="5211"/>
        <w:gridCol w:w="4926"/>
      </w:tblGrid>
      <w:tr w:rsidR="005A4882" w:rsidRPr="00A1077B" w:rsidTr="005A4882">
        <w:trPr>
          <w:trHeight w:val="1305"/>
        </w:trPr>
        <w:tc>
          <w:tcPr>
            <w:tcW w:w="5211" w:type="dxa"/>
          </w:tcPr>
          <w:p w:rsidR="005A4882" w:rsidRPr="00A1077B" w:rsidRDefault="005A4882" w:rsidP="005A4882">
            <w:pPr>
              <w:rPr>
                <w:sz w:val="22"/>
                <w:szCs w:val="22"/>
              </w:rPr>
            </w:pPr>
          </w:p>
          <w:p w:rsidR="005A4882" w:rsidRPr="00A1077B" w:rsidRDefault="005A4882" w:rsidP="005A4882">
            <w:pPr>
              <w:rPr>
                <w:sz w:val="22"/>
                <w:szCs w:val="22"/>
              </w:rPr>
            </w:pPr>
            <w:r w:rsidRPr="00A1077B">
              <w:rPr>
                <w:sz w:val="22"/>
                <w:szCs w:val="22"/>
              </w:rPr>
              <w:t>Заказчик</w:t>
            </w:r>
          </w:p>
          <w:p w:rsidR="005A4882" w:rsidRPr="00A1077B" w:rsidRDefault="005A4882" w:rsidP="005A4882">
            <w:pPr>
              <w:spacing w:before="240" w:after="60"/>
              <w:outlineLvl w:val="8"/>
              <w:rPr>
                <w:b/>
                <w:iCs/>
                <w:sz w:val="22"/>
                <w:szCs w:val="22"/>
              </w:rPr>
            </w:pPr>
            <w:r w:rsidRPr="00A1077B">
              <w:rPr>
                <w:b/>
                <w:iCs/>
                <w:sz w:val="22"/>
                <w:szCs w:val="22"/>
              </w:rPr>
              <w:t>ОАО «Славнефть-ЯНОС»</w:t>
            </w:r>
          </w:p>
          <w:p w:rsidR="005A4882" w:rsidRPr="00A1077B" w:rsidRDefault="005A4882" w:rsidP="005A4882">
            <w:pPr>
              <w:rPr>
                <w:sz w:val="22"/>
                <w:szCs w:val="22"/>
              </w:rPr>
            </w:pPr>
            <w:r w:rsidRPr="00A1077B">
              <w:rPr>
                <w:sz w:val="22"/>
                <w:szCs w:val="22"/>
              </w:rPr>
              <w:t>Российская Федерация,</w:t>
            </w:r>
          </w:p>
          <w:p w:rsidR="005A4882" w:rsidRPr="00A1077B" w:rsidRDefault="005A4882" w:rsidP="005A4882">
            <w:pPr>
              <w:rPr>
                <w:sz w:val="22"/>
                <w:szCs w:val="22"/>
              </w:rPr>
            </w:pPr>
            <w:r w:rsidRPr="00A1077B">
              <w:rPr>
                <w:sz w:val="22"/>
                <w:szCs w:val="22"/>
              </w:rPr>
              <w:t xml:space="preserve">150023, г.Ярославль,  </w:t>
            </w:r>
          </w:p>
          <w:p w:rsidR="005A4882" w:rsidRPr="00A1077B" w:rsidRDefault="005A4882" w:rsidP="005A4882">
            <w:pPr>
              <w:rPr>
                <w:sz w:val="22"/>
                <w:szCs w:val="22"/>
              </w:rPr>
            </w:pPr>
            <w:r w:rsidRPr="00A1077B">
              <w:rPr>
                <w:sz w:val="22"/>
                <w:szCs w:val="22"/>
              </w:rPr>
              <w:t>Московский проспект, д.130</w:t>
            </w:r>
          </w:p>
          <w:p w:rsidR="005A4882" w:rsidRPr="00A1077B" w:rsidRDefault="005A4882" w:rsidP="005A4882">
            <w:pPr>
              <w:rPr>
                <w:sz w:val="22"/>
                <w:szCs w:val="22"/>
              </w:rPr>
            </w:pPr>
            <w:r w:rsidRPr="00A1077B">
              <w:rPr>
                <w:sz w:val="22"/>
                <w:szCs w:val="22"/>
              </w:rPr>
              <w:t xml:space="preserve">ИНН 7601001107, КПП </w:t>
            </w:r>
            <w:r w:rsidR="00930CA5">
              <w:rPr>
                <w:sz w:val="22"/>
                <w:szCs w:val="22"/>
              </w:rPr>
              <w:t>997150001</w:t>
            </w:r>
          </w:p>
          <w:p w:rsidR="005A4882" w:rsidRPr="00A1077B" w:rsidRDefault="005A4882" w:rsidP="005A4882">
            <w:pPr>
              <w:rPr>
                <w:sz w:val="22"/>
                <w:szCs w:val="22"/>
              </w:rPr>
            </w:pPr>
            <w:r w:rsidRPr="00A1077B">
              <w:rPr>
                <w:sz w:val="22"/>
                <w:szCs w:val="22"/>
              </w:rPr>
              <w:t>Р/сч 40702810</w:t>
            </w:r>
            <w:r w:rsidR="00930CA5">
              <w:rPr>
                <w:sz w:val="22"/>
                <w:szCs w:val="22"/>
              </w:rPr>
              <w:t>616250002974</w:t>
            </w:r>
            <w:r w:rsidRPr="00A1077B">
              <w:rPr>
                <w:sz w:val="22"/>
                <w:szCs w:val="22"/>
              </w:rPr>
              <w:t xml:space="preserve"> в</w:t>
            </w:r>
          </w:p>
          <w:p w:rsidR="005A4882" w:rsidRPr="00A1077B" w:rsidRDefault="00930CA5" w:rsidP="005A4882">
            <w:pPr>
              <w:rPr>
                <w:sz w:val="22"/>
                <w:szCs w:val="22"/>
              </w:rPr>
            </w:pPr>
            <w:r>
              <w:rPr>
                <w:sz w:val="22"/>
                <w:szCs w:val="22"/>
              </w:rPr>
              <w:t xml:space="preserve">Филиале Банка ВТБ (ПАО) в г. Воронеже </w:t>
            </w:r>
          </w:p>
          <w:p w:rsidR="005A4882" w:rsidRPr="00A1077B" w:rsidRDefault="005A4882" w:rsidP="005A4882">
            <w:pPr>
              <w:rPr>
                <w:sz w:val="22"/>
                <w:szCs w:val="22"/>
              </w:rPr>
            </w:pPr>
            <w:r w:rsidRPr="00A1077B">
              <w:rPr>
                <w:sz w:val="22"/>
                <w:szCs w:val="22"/>
              </w:rPr>
              <w:t>К/сч 30101810</w:t>
            </w:r>
            <w:r w:rsidR="00930CA5">
              <w:rPr>
                <w:sz w:val="22"/>
                <w:szCs w:val="22"/>
              </w:rPr>
              <w:t>100000000835</w:t>
            </w:r>
            <w:r w:rsidRPr="00A1077B">
              <w:rPr>
                <w:sz w:val="22"/>
                <w:szCs w:val="22"/>
              </w:rPr>
              <w:t xml:space="preserve">, </w:t>
            </w:r>
          </w:p>
          <w:p w:rsidR="005A4882" w:rsidRPr="00A1077B" w:rsidRDefault="005A4882" w:rsidP="005A4882">
            <w:pPr>
              <w:rPr>
                <w:sz w:val="22"/>
                <w:szCs w:val="22"/>
              </w:rPr>
            </w:pPr>
            <w:r w:rsidRPr="00A1077B">
              <w:rPr>
                <w:sz w:val="22"/>
                <w:szCs w:val="22"/>
              </w:rPr>
              <w:t xml:space="preserve">БИК </w:t>
            </w:r>
            <w:r w:rsidR="00930CA5">
              <w:rPr>
                <w:sz w:val="22"/>
                <w:szCs w:val="22"/>
              </w:rPr>
              <w:t>042007835</w:t>
            </w:r>
          </w:p>
          <w:p w:rsidR="005A4882" w:rsidRPr="00A1077B" w:rsidRDefault="005A4882" w:rsidP="005A4882">
            <w:pPr>
              <w:rPr>
                <w:sz w:val="22"/>
                <w:szCs w:val="22"/>
              </w:rPr>
            </w:pPr>
            <w:r w:rsidRPr="00A1077B">
              <w:rPr>
                <w:sz w:val="22"/>
                <w:szCs w:val="22"/>
              </w:rPr>
              <w:t>ОКПО 00149765, ОКОНХ 11220</w:t>
            </w:r>
          </w:p>
          <w:p w:rsidR="005A4882" w:rsidRPr="00A1077B" w:rsidRDefault="005A4882" w:rsidP="005A4882">
            <w:pPr>
              <w:rPr>
                <w:sz w:val="22"/>
                <w:szCs w:val="22"/>
              </w:rPr>
            </w:pPr>
            <w:r w:rsidRPr="00A1077B">
              <w:rPr>
                <w:sz w:val="22"/>
                <w:szCs w:val="22"/>
              </w:rPr>
              <w:t>_____________________</w:t>
            </w:r>
          </w:p>
        </w:tc>
        <w:tc>
          <w:tcPr>
            <w:tcW w:w="4926" w:type="dxa"/>
          </w:tcPr>
          <w:p w:rsidR="005A4882" w:rsidRPr="00A1077B" w:rsidRDefault="005A4882" w:rsidP="005A4882">
            <w:pPr>
              <w:rPr>
                <w:sz w:val="22"/>
                <w:szCs w:val="22"/>
              </w:rPr>
            </w:pPr>
          </w:p>
          <w:p w:rsidR="005A4882" w:rsidRPr="00A1077B" w:rsidRDefault="005A4882" w:rsidP="005A4882">
            <w:pPr>
              <w:rPr>
                <w:sz w:val="22"/>
                <w:szCs w:val="22"/>
              </w:rPr>
            </w:pPr>
            <w:r w:rsidRPr="00A1077B">
              <w:rPr>
                <w:sz w:val="22"/>
                <w:szCs w:val="22"/>
              </w:rPr>
              <w:t>Генподрядчик</w:t>
            </w:r>
          </w:p>
          <w:p w:rsidR="005A4882" w:rsidRPr="00A1077B" w:rsidRDefault="005A4882" w:rsidP="005A4882">
            <w:pPr>
              <w:rPr>
                <w:sz w:val="22"/>
                <w:szCs w:val="22"/>
              </w:rPr>
            </w:pPr>
          </w:p>
          <w:p w:rsidR="005A4882" w:rsidRPr="00A1077B" w:rsidRDefault="005A4882" w:rsidP="005A4882">
            <w:pPr>
              <w:rPr>
                <w:sz w:val="22"/>
                <w:szCs w:val="22"/>
              </w:rPr>
            </w:pPr>
          </w:p>
          <w:p w:rsidR="005A4882" w:rsidRPr="00A1077B" w:rsidRDefault="005A4882" w:rsidP="005A4882">
            <w:pPr>
              <w:rPr>
                <w:sz w:val="22"/>
                <w:szCs w:val="22"/>
              </w:rPr>
            </w:pPr>
          </w:p>
          <w:p w:rsidR="005A4882" w:rsidRPr="00A1077B" w:rsidRDefault="005A4882" w:rsidP="005A4882">
            <w:pPr>
              <w:rPr>
                <w:sz w:val="22"/>
                <w:szCs w:val="22"/>
              </w:rPr>
            </w:pPr>
          </w:p>
          <w:p w:rsidR="005A4882" w:rsidRPr="00A1077B" w:rsidRDefault="005A4882" w:rsidP="005A4882">
            <w:pPr>
              <w:rPr>
                <w:sz w:val="22"/>
                <w:szCs w:val="22"/>
              </w:rPr>
            </w:pPr>
          </w:p>
          <w:p w:rsidR="005A4882" w:rsidRPr="00A1077B" w:rsidRDefault="005A4882" w:rsidP="005A4882">
            <w:pPr>
              <w:rPr>
                <w:sz w:val="22"/>
                <w:szCs w:val="22"/>
              </w:rPr>
            </w:pPr>
          </w:p>
          <w:p w:rsidR="005A4882" w:rsidRPr="00A1077B" w:rsidRDefault="005A4882" w:rsidP="005A4882">
            <w:pPr>
              <w:rPr>
                <w:sz w:val="22"/>
                <w:szCs w:val="22"/>
              </w:rPr>
            </w:pPr>
          </w:p>
          <w:p w:rsidR="005A4882" w:rsidRPr="00A1077B" w:rsidRDefault="005A4882" w:rsidP="005A4882">
            <w:pPr>
              <w:rPr>
                <w:sz w:val="22"/>
                <w:szCs w:val="22"/>
              </w:rPr>
            </w:pPr>
          </w:p>
          <w:p w:rsidR="005A4882" w:rsidRPr="00A1077B" w:rsidRDefault="005A4882" w:rsidP="005A4882">
            <w:pPr>
              <w:rPr>
                <w:sz w:val="22"/>
                <w:szCs w:val="22"/>
              </w:rPr>
            </w:pPr>
          </w:p>
          <w:p w:rsidR="005A4882" w:rsidRPr="00A1077B" w:rsidRDefault="005A4882" w:rsidP="005A4882">
            <w:pPr>
              <w:rPr>
                <w:sz w:val="22"/>
                <w:szCs w:val="22"/>
              </w:rPr>
            </w:pPr>
          </w:p>
          <w:p w:rsidR="005A4882" w:rsidRPr="00A1077B" w:rsidRDefault="005A4882" w:rsidP="005A4882">
            <w:pPr>
              <w:rPr>
                <w:sz w:val="22"/>
                <w:szCs w:val="22"/>
              </w:rPr>
            </w:pPr>
          </w:p>
          <w:p w:rsidR="005A4882" w:rsidRPr="00A1077B" w:rsidRDefault="005A4882" w:rsidP="005A4882">
            <w:pPr>
              <w:rPr>
                <w:sz w:val="22"/>
                <w:szCs w:val="22"/>
              </w:rPr>
            </w:pPr>
            <w:r w:rsidRPr="00A1077B">
              <w:rPr>
                <w:sz w:val="22"/>
                <w:szCs w:val="22"/>
              </w:rPr>
              <w:t>____________________</w:t>
            </w:r>
          </w:p>
        </w:tc>
      </w:tr>
    </w:tbl>
    <w:p w:rsidR="00DF47D4" w:rsidRPr="00A1077B" w:rsidRDefault="00DF47D4" w:rsidP="000C69FD">
      <w:pPr>
        <w:spacing w:line="276" w:lineRule="auto"/>
      </w:pPr>
    </w:p>
    <w:p w:rsidR="009B6BAD" w:rsidRPr="008B6C75" w:rsidRDefault="009B6BAD" w:rsidP="008B6C75">
      <w:pPr>
        <w:spacing w:line="276" w:lineRule="auto"/>
        <w:rPr>
          <w:rFonts w:ascii="Calibri" w:hAnsi="Calibri" w:cs="Calibri"/>
          <w:sz w:val="2"/>
          <w:szCs w:val="2"/>
        </w:rPr>
      </w:pPr>
    </w:p>
    <w:sectPr w:rsidR="009B6BAD" w:rsidRPr="008B6C75" w:rsidSect="007624D4">
      <w:footerReference w:type="default" r:id="rId8"/>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0AC" w:rsidRDefault="00B100AC">
      <w:r>
        <w:separator/>
      </w:r>
    </w:p>
  </w:endnote>
  <w:endnote w:type="continuationSeparator" w:id="0">
    <w:p w:rsidR="00B100AC" w:rsidRDefault="00B10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70D" w:rsidRDefault="00A1209E">
    <w:pPr>
      <w:pStyle w:val="aa"/>
      <w:jc w:val="right"/>
    </w:pPr>
    <w:r>
      <w:fldChar w:fldCharType="begin"/>
    </w:r>
    <w:r w:rsidR="008B6C75">
      <w:instrText xml:space="preserve"> PAGE   \* MERGEFORMAT </w:instrText>
    </w:r>
    <w:r>
      <w:fldChar w:fldCharType="separate"/>
    </w:r>
    <w:r w:rsidR="00D77E84">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0AC" w:rsidRDefault="00B100AC">
      <w:r>
        <w:separator/>
      </w:r>
    </w:p>
  </w:footnote>
  <w:footnote w:type="continuationSeparator" w:id="0">
    <w:p w:rsidR="00B100AC" w:rsidRDefault="00B100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DB16986"/>
    <w:multiLevelType w:val="hybridMultilevel"/>
    <w:tmpl w:val="F8A8CC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
    <w:nsid w:val="1BCF0DAD"/>
    <w:multiLevelType w:val="hybridMultilevel"/>
    <w:tmpl w:val="B9602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0C76F9"/>
    <w:multiLevelType w:val="hybridMultilevel"/>
    <w:tmpl w:val="11623ED4"/>
    <w:lvl w:ilvl="0" w:tplc="48B6C01C">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48B6C01C">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C5E7AAD"/>
    <w:multiLevelType w:val="multilevel"/>
    <w:tmpl w:val="03EE161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EC05CD7"/>
    <w:multiLevelType w:val="multilevel"/>
    <w:tmpl w:val="0224876A"/>
    <w:lvl w:ilvl="0">
      <w:start w:val="4"/>
      <w:numFmt w:val="decimal"/>
      <w:lvlText w:val="%1"/>
      <w:lvlJc w:val="left"/>
      <w:pPr>
        <w:ind w:left="420" w:hanging="420"/>
      </w:pPr>
      <w:rPr>
        <w:rFonts w:hint="default"/>
      </w:rPr>
    </w:lvl>
    <w:lvl w:ilvl="1">
      <w:start w:val="15"/>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0">
    <w:nsid w:val="511A1F61"/>
    <w:multiLevelType w:val="hybridMultilevel"/>
    <w:tmpl w:val="EAF66344"/>
    <w:lvl w:ilvl="0" w:tplc="7062F10A">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6094D3C"/>
    <w:multiLevelType w:val="multilevel"/>
    <w:tmpl w:val="5AC8251A"/>
    <w:lvl w:ilvl="0">
      <w:start w:val="4"/>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2">
    <w:nsid w:val="5696092E"/>
    <w:multiLevelType w:val="multilevel"/>
    <w:tmpl w:val="AC72FC1A"/>
    <w:lvl w:ilvl="0">
      <w:start w:val="1"/>
      <w:numFmt w:val="decimal"/>
      <w:lvlText w:val="%1."/>
      <w:lvlJc w:val="left"/>
      <w:pPr>
        <w:ind w:left="720" w:hanging="720"/>
      </w:pPr>
      <w:rPr>
        <w:rFonts w:hint="default"/>
        <w:color w:val="000000" w:themeColor="text1"/>
      </w:rPr>
    </w:lvl>
    <w:lvl w:ilvl="1">
      <w:start w:val="1"/>
      <w:numFmt w:val="decimal"/>
      <w:lvlText w:val="%1.%2."/>
      <w:lvlJc w:val="left"/>
      <w:pPr>
        <w:ind w:left="1004" w:hanging="720"/>
      </w:pPr>
      <w:rPr>
        <w:rFonts w:hint="default"/>
        <w:color w:val="000000" w:themeColor="text1"/>
      </w:rPr>
    </w:lvl>
    <w:lvl w:ilvl="2">
      <w:start w:val="1"/>
      <w:numFmt w:val="decimal"/>
      <w:lvlText w:val="%1.%2.%3."/>
      <w:lvlJc w:val="left"/>
      <w:pPr>
        <w:ind w:left="1288" w:hanging="720"/>
      </w:pPr>
      <w:rPr>
        <w:rFonts w:hint="default"/>
        <w:color w:val="000000" w:themeColor="text1"/>
      </w:rPr>
    </w:lvl>
    <w:lvl w:ilvl="3">
      <w:start w:val="1"/>
      <w:numFmt w:val="decimal"/>
      <w:lvlText w:val="%1.%2.%3.%4."/>
      <w:lvlJc w:val="left"/>
      <w:pPr>
        <w:ind w:left="1572" w:hanging="720"/>
      </w:pPr>
      <w:rPr>
        <w:rFonts w:hint="default"/>
        <w:color w:val="000000" w:themeColor="text1"/>
      </w:rPr>
    </w:lvl>
    <w:lvl w:ilvl="4">
      <w:start w:val="1"/>
      <w:numFmt w:val="decimal"/>
      <w:lvlText w:val="%1.%2.%3.%4.%5."/>
      <w:lvlJc w:val="left"/>
      <w:pPr>
        <w:ind w:left="2216" w:hanging="1080"/>
      </w:pPr>
      <w:rPr>
        <w:rFonts w:hint="default"/>
        <w:color w:val="000000" w:themeColor="text1"/>
      </w:rPr>
    </w:lvl>
    <w:lvl w:ilvl="5">
      <w:start w:val="1"/>
      <w:numFmt w:val="decimal"/>
      <w:lvlText w:val="%1.%2.%3.%4.%5.%6."/>
      <w:lvlJc w:val="left"/>
      <w:pPr>
        <w:ind w:left="2500" w:hanging="1080"/>
      </w:pPr>
      <w:rPr>
        <w:rFonts w:hint="default"/>
        <w:color w:val="000000" w:themeColor="text1"/>
      </w:rPr>
    </w:lvl>
    <w:lvl w:ilvl="6">
      <w:start w:val="1"/>
      <w:numFmt w:val="decimal"/>
      <w:lvlText w:val="%1.%2.%3.%4.%5.%6.%7."/>
      <w:lvlJc w:val="left"/>
      <w:pPr>
        <w:ind w:left="3144" w:hanging="1440"/>
      </w:pPr>
      <w:rPr>
        <w:rFonts w:hint="default"/>
        <w:color w:val="000000" w:themeColor="text1"/>
      </w:rPr>
    </w:lvl>
    <w:lvl w:ilvl="7">
      <w:start w:val="1"/>
      <w:numFmt w:val="decimal"/>
      <w:lvlText w:val="%1.%2.%3.%4.%5.%6.%7.%8."/>
      <w:lvlJc w:val="left"/>
      <w:pPr>
        <w:ind w:left="3428" w:hanging="1440"/>
      </w:pPr>
      <w:rPr>
        <w:rFonts w:hint="default"/>
        <w:color w:val="000000" w:themeColor="text1"/>
      </w:rPr>
    </w:lvl>
    <w:lvl w:ilvl="8">
      <w:start w:val="1"/>
      <w:numFmt w:val="decimal"/>
      <w:lvlText w:val="%1.%2.%3.%4.%5.%6.%7.%8.%9."/>
      <w:lvlJc w:val="left"/>
      <w:pPr>
        <w:ind w:left="4072" w:hanging="1800"/>
      </w:pPr>
      <w:rPr>
        <w:rFonts w:hint="default"/>
        <w:color w:val="000000" w:themeColor="text1"/>
      </w:rPr>
    </w:lvl>
  </w:abstractNum>
  <w:abstractNum w:abstractNumId="23">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4">
    <w:nsid w:val="663A044E"/>
    <w:multiLevelType w:val="multilevel"/>
    <w:tmpl w:val="6B1EF3D2"/>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94"/>
        </w:tabs>
        <w:ind w:left="1494"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9EB0BC2"/>
    <w:multiLevelType w:val="multilevel"/>
    <w:tmpl w:val="6ECAC2F6"/>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15"/>
  </w:num>
  <w:num w:numId="3">
    <w:abstractNumId w:val="14"/>
  </w:num>
  <w:num w:numId="4">
    <w:abstractNumId w:val="16"/>
  </w:num>
  <w:num w:numId="5">
    <w:abstractNumId w:val="25"/>
  </w:num>
  <w:num w:numId="6">
    <w:abstractNumId w:val="1"/>
  </w:num>
  <w:num w:numId="7">
    <w:abstractNumId w:val="11"/>
  </w:num>
  <w:num w:numId="8">
    <w:abstractNumId w:val="10"/>
  </w:num>
  <w:num w:numId="9">
    <w:abstractNumId w:val="18"/>
  </w:num>
  <w:num w:numId="10">
    <w:abstractNumId w:val="2"/>
  </w:num>
  <w:num w:numId="11">
    <w:abstractNumId w:val="3"/>
  </w:num>
  <w:num w:numId="12">
    <w:abstractNumId w:val="8"/>
  </w:num>
  <w:num w:numId="13">
    <w:abstractNumId w:val="23"/>
  </w:num>
  <w:num w:numId="14">
    <w:abstractNumId w:val="27"/>
  </w:num>
  <w:num w:numId="15">
    <w:abstractNumId w:val="17"/>
  </w:num>
  <w:num w:numId="16">
    <w:abstractNumId w:val="7"/>
  </w:num>
  <w:num w:numId="17">
    <w:abstractNumId w:val="12"/>
  </w:num>
  <w:num w:numId="18">
    <w:abstractNumId w:val="26"/>
  </w:num>
  <w:num w:numId="19">
    <w:abstractNumId w:val="19"/>
  </w:num>
  <w:num w:numId="20">
    <w:abstractNumId w:val="21"/>
  </w:num>
  <w:num w:numId="21">
    <w:abstractNumId w:val="24"/>
  </w:num>
  <w:num w:numId="22">
    <w:abstractNumId w:val="20"/>
  </w:num>
  <w:num w:numId="23">
    <w:abstractNumId w:val="9"/>
  </w:num>
  <w:num w:numId="24">
    <w:abstractNumId w:val="6"/>
  </w:num>
  <w:num w:numId="25">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31467E"/>
    <w:rsid w:val="000007C8"/>
    <w:rsid w:val="00000C12"/>
    <w:rsid w:val="00000F5D"/>
    <w:rsid w:val="00000F78"/>
    <w:rsid w:val="000015CD"/>
    <w:rsid w:val="00001606"/>
    <w:rsid w:val="00001962"/>
    <w:rsid w:val="00002139"/>
    <w:rsid w:val="00002224"/>
    <w:rsid w:val="00002587"/>
    <w:rsid w:val="00004381"/>
    <w:rsid w:val="0000479D"/>
    <w:rsid w:val="00004D98"/>
    <w:rsid w:val="000072C0"/>
    <w:rsid w:val="00007E23"/>
    <w:rsid w:val="00007F46"/>
    <w:rsid w:val="00011E2E"/>
    <w:rsid w:val="00012047"/>
    <w:rsid w:val="000120D4"/>
    <w:rsid w:val="00012376"/>
    <w:rsid w:val="00013D3B"/>
    <w:rsid w:val="000156BF"/>
    <w:rsid w:val="00017BAC"/>
    <w:rsid w:val="0002078E"/>
    <w:rsid w:val="00022E74"/>
    <w:rsid w:val="00023563"/>
    <w:rsid w:val="00023B85"/>
    <w:rsid w:val="0002420F"/>
    <w:rsid w:val="00026FB9"/>
    <w:rsid w:val="00026FD0"/>
    <w:rsid w:val="000275EE"/>
    <w:rsid w:val="00027701"/>
    <w:rsid w:val="000302A8"/>
    <w:rsid w:val="0003119D"/>
    <w:rsid w:val="00031572"/>
    <w:rsid w:val="00031AAA"/>
    <w:rsid w:val="00031DD8"/>
    <w:rsid w:val="000320A4"/>
    <w:rsid w:val="00034A65"/>
    <w:rsid w:val="0003577C"/>
    <w:rsid w:val="00035818"/>
    <w:rsid w:val="00036091"/>
    <w:rsid w:val="000368DA"/>
    <w:rsid w:val="00036F40"/>
    <w:rsid w:val="00042698"/>
    <w:rsid w:val="00043C79"/>
    <w:rsid w:val="00043CE2"/>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3AAE"/>
    <w:rsid w:val="00063EB9"/>
    <w:rsid w:val="00064100"/>
    <w:rsid w:val="000644CC"/>
    <w:rsid w:val="0006460A"/>
    <w:rsid w:val="00064F4B"/>
    <w:rsid w:val="00070F76"/>
    <w:rsid w:val="00071DE5"/>
    <w:rsid w:val="00072FB4"/>
    <w:rsid w:val="00073EB9"/>
    <w:rsid w:val="00074A4C"/>
    <w:rsid w:val="00075614"/>
    <w:rsid w:val="00077188"/>
    <w:rsid w:val="0008090B"/>
    <w:rsid w:val="00083046"/>
    <w:rsid w:val="0008619D"/>
    <w:rsid w:val="000867B2"/>
    <w:rsid w:val="000877C6"/>
    <w:rsid w:val="000901DC"/>
    <w:rsid w:val="00090775"/>
    <w:rsid w:val="00090B05"/>
    <w:rsid w:val="0009185D"/>
    <w:rsid w:val="00091D43"/>
    <w:rsid w:val="000920C1"/>
    <w:rsid w:val="00093736"/>
    <w:rsid w:val="00093C03"/>
    <w:rsid w:val="00094B59"/>
    <w:rsid w:val="0009504A"/>
    <w:rsid w:val="00095653"/>
    <w:rsid w:val="00095A9D"/>
    <w:rsid w:val="00096C92"/>
    <w:rsid w:val="000A0EE5"/>
    <w:rsid w:val="000A1834"/>
    <w:rsid w:val="000A1E1D"/>
    <w:rsid w:val="000A24A0"/>
    <w:rsid w:val="000A3FCC"/>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E9B"/>
    <w:rsid w:val="000C1BC9"/>
    <w:rsid w:val="000C48F7"/>
    <w:rsid w:val="000C507F"/>
    <w:rsid w:val="000C5B62"/>
    <w:rsid w:val="000C69FD"/>
    <w:rsid w:val="000C6A13"/>
    <w:rsid w:val="000C785B"/>
    <w:rsid w:val="000C785E"/>
    <w:rsid w:val="000C7D02"/>
    <w:rsid w:val="000D10FC"/>
    <w:rsid w:val="000D1442"/>
    <w:rsid w:val="000D1764"/>
    <w:rsid w:val="000D1F95"/>
    <w:rsid w:val="000D31B5"/>
    <w:rsid w:val="000D3A13"/>
    <w:rsid w:val="000D457A"/>
    <w:rsid w:val="000D5FC3"/>
    <w:rsid w:val="000D690A"/>
    <w:rsid w:val="000D6A84"/>
    <w:rsid w:val="000D6B19"/>
    <w:rsid w:val="000D6C97"/>
    <w:rsid w:val="000D7174"/>
    <w:rsid w:val="000D7D3B"/>
    <w:rsid w:val="000E1130"/>
    <w:rsid w:val="000E118C"/>
    <w:rsid w:val="000E2F01"/>
    <w:rsid w:val="000E3711"/>
    <w:rsid w:val="000E5986"/>
    <w:rsid w:val="000E5AC8"/>
    <w:rsid w:val="000E69B4"/>
    <w:rsid w:val="000F1960"/>
    <w:rsid w:val="000F1C03"/>
    <w:rsid w:val="000F1F03"/>
    <w:rsid w:val="000F26A0"/>
    <w:rsid w:val="000F3B3E"/>
    <w:rsid w:val="000F4052"/>
    <w:rsid w:val="000F41FC"/>
    <w:rsid w:val="000F4877"/>
    <w:rsid w:val="000F49C6"/>
    <w:rsid w:val="000F53A2"/>
    <w:rsid w:val="000F79B0"/>
    <w:rsid w:val="00101368"/>
    <w:rsid w:val="0010171C"/>
    <w:rsid w:val="00101ED5"/>
    <w:rsid w:val="00103A9D"/>
    <w:rsid w:val="00103DBC"/>
    <w:rsid w:val="00103E2A"/>
    <w:rsid w:val="00104750"/>
    <w:rsid w:val="001048B3"/>
    <w:rsid w:val="0010495B"/>
    <w:rsid w:val="00104E79"/>
    <w:rsid w:val="00105802"/>
    <w:rsid w:val="0010607A"/>
    <w:rsid w:val="00106C38"/>
    <w:rsid w:val="0010734B"/>
    <w:rsid w:val="00107C0E"/>
    <w:rsid w:val="001103CC"/>
    <w:rsid w:val="00110791"/>
    <w:rsid w:val="00110AEE"/>
    <w:rsid w:val="00112591"/>
    <w:rsid w:val="0011294B"/>
    <w:rsid w:val="00113089"/>
    <w:rsid w:val="00113409"/>
    <w:rsid w:val="001143D6"/>
    <w:rsid w:val="001146CC"/>
    <w:rsid w:val="001148D0"/>
    <w:rsid w:val="00117397"/>
    <w:rsid w:val="00120BDF"/>
    <w:rsid w:val="0012124C"/>
    <w:rsid w:val="0012203C"/>
    <w:rsid w:val="001227EC"/>
    <w:rsid w:val="0012295D"/>
    <w:rsid w:val="00123D28"/>
    <w:rsid w:val="00123DD8"/>
    <w:rsid w:val="00125EA8"/>
    <w:rsid w:val="00125F0B"/>
    <w:rsid w:val="00126910"/>
    <w:rsid w:val="00130273"/>
    <w:rsid w:val="00130AAB"/>
    <w:rsid w:val="0013133C"/>
    <w:rsid w:val="00131C19"/>
    <w:rsid w:val="0013256B"/>
    <w:rsid w:val="0013326E"/>
    <w:rsid w:val="00133E2B"/>
    <w:rsid w:val="0013429E"/>
    <w:rsid w:val="00134314"/>
    <w:rsid w:val="001354D6"/>
    <w:rsid w:val="00135617"/>
    <w:rsid w:val="00135933"/>
    <w:rsid w:val="0013711A"/>
    <w:rsid w:val="00137B9E"/>
    <w:rsid w:val="00141EDE"/>
    <w:rsid w:val="00142A08"/>
    <w:rsid w:val="00146797"/>
    <w:rsid w:val="0015073A"/>
    <w:rsid w:val="00150921"/>
    <w:rsid w:val="00152037"/>
    <w:rsid w:val="0015277E"/>
    <w:rsid w:val="00152C4A"/>
    <w:rsid w:val="001531F5"/>
    <w:rsid w:val="00153ACC"/>
    <w:rsid w:val="001540DD"/>
    <w:rsid w:val="0015672B"/>
    <w:rsid w:val="00160B69"/>
    <w:rsid w:val="00160E54"/>
    <w:rsid w:val="00161992"/>
    <w:rsid w:val="001619AB"/>
    <w:rsid w:val="00161CFE"/>
    <w:rsid w:val="00161FDA"/>
    <w:rsid w:val="00162255"/>
    <w:rsid w:val="0016265A"/>
    <w:rsid w:val="001632F7"/>
    <w:rsid w:val="001638C5"/>
    <w:rsid w:val="00165309"/>
    <w:rsid w:val="00165E28"/>
    <w:rsid w:val="001667D0"/>
    <w:rsid w:val="0016761D"/>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77A"/>
    <w:rsid w:val="001859EA"/>
    <w:rsid w:val="0018635D"/>
    <w:rsid w:val="001866C2"/>
    <w:rsid w:val="00186BDC"/>
    <w:rsid w:val="00186D82"/>
    <w:rsid w:val="00186D8C"/>
    <w:rsid w:val="001872C8"/>
    <w:rsid w:val="00187A7D"/>
    <w:rsid w:val="00190D64"/>
    <w:rsid w:val="00190DD1"/>
    <w:rsid w:val="00191525"/>
    <w:rsid w:val="001919B2"/>
    <w:rsid w:val="001928BF"/>
    <w:rsid w:val="00192DF3"/>
    <w:rsid w:val="0019479A"/>
    <w:rsid w:val="0019485C"/>
    <w:rsid w:val="001951AA"/>
    <w:rsid w:val="001968C0"/>
    <w:rsid w:val="00196995"/>
    <w:rsid w:val="00196EBB"/>
    <w:rsid w:val="001972E1"/>
    <w:rsid w:val="001A0016"/>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C0700"/>
    <w:rsid w:val="001C0918"/>
    <w:rsid w:val="001C3AD0"/>
    <w:rsid w:val="001C4286"/>
    <w:rsid w:val="001C49CA"/>
    <w:rsid w:val="001C4E38"/>
    <w:rsid w:val="001C4F73"/>
    <w:rsid w:val="001C5EE5"/>
    <w:rsid w:val="001C7792"/>
    <w:rsid w:val="001C77C6"/>
    <w:rsid w:val="001D132E"/>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1F714D"/>
    <w:rsid w:val="002003A0"/>
    <w:rsid w:val="002010BA"/>
    <w:rsid w:val="00201143"/>
    <w:rsid w:val="0020125F"/>
    <w:rsid w:val="002018E9"/>
    <w:rsid w:val="0020246B"/>
    <w:rsid w:val="002049D0"/>
    <w:rsid w:val="00204D30"/>
    <w:rsid w:val="002055EC"/>
    <w:rsid w:val="00205CE2"/>
    <w:rsid w:val="00205DD3"/>
    <w:rsid w:val="00205E1E"/>
    <w:rsid w:val="00206906"/>
    <w:rsid w:val="00207895"/>
    <w:rsid w:val="00207AEF"/>
    <w:rsid w:val="00211223"/>
    <w:rsid w:val="002122C8"/>
    <w:rsid w:val="00213A52"/>
    <w:rsid w:val="002143C3"/>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5CB"/>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6B9"/>
    <w:rsid w:val="002518CE"/>
    <w:rsid w:val="002534EE"/>
    <w:rsid w:val="00253EF5"/>
    <w:rsid w:val="002550D7"/>
    <w:rsid w:val="002552F2"/>
    <w:rsid w:val="0025553A"/>
    <w:rsid w:val="002559B0"/>
    <w:rsid w:val="00260013"/>
    <w:rsid w:val="00261051"/>
    <w:rsid w:val="00261435"/>
    <w:rsid w:val="00261B11"/>
    <w:rsid w:val="00262996"/>
    <w:rsid w:val="00265963"/>
    <w:rsid w:val="00265C94"/>
    <w:rsid w:val="002675DD"/>
    <w:rsid w:val="00267787"/>
    <w:rsid w:val="00270C52"/>
    <w:rsid w:val="00270CF5"/>
    <w:rsid w:val="0027116D"/>
    <w:rsid w:val="00271B5F"/>
    <w:rsid w:val="00271DCF"/>
    <w:rsid w:val="00272E05"/>
    <w:rsid w:val="002738DD"/>
    <w:rsid w:val="0027637A"/>
    <w:rsid w:val="002769C5"/>
    <w:rsid w:val="00277262"/>
    <w:rsid w:val="002779D9"/>
    <w:rsid w:val="00277F01"/>
    <w:rsid w:val="002805AA"/>
    <w:rsid w:val="00280649"/>
    <w:rsid w:val="002819C2"/>
    <w:rsid w:val="002825A2"/>
    <w:rsid w:val="00283F0C"/>
    <w:rsid w:val="002844E2"/>
    <w:rsid w:val="002848B9"/>
    <w:rsid w:val="00284AFF"/>
    <w:rsid w:val="00284D64"/>
    <w:rsid w:val="00285D19"/>
    <w:rsid w:val="0028625D"/>
    <w:rsid w:val="00287D40"/>
    <w:rsid w:val="002922E9"/>
    <w:rsid w:val="0029295A"/>
    <w:rsid w:val="00292D65"/>
    <w:rsid w:val="002933D3"/>
    <w:rsid w:val="00293D25"/>
    <w:rsid w:val="00294465"/>
    <w:rsid w:val="002947B1"/>
    <w:rsid w:val="0029484B"/>
    <w:rsid w:val="00294ADB"/>
    <w:rsid w:val="002975F1"/>
    <w:rsid w:val="0029782C"/>
    <w:rsid w:val="002A0141"/>
    <w:rsid w:val="002A0183"/>
    <w:rsid w:val="002A1310"/>
    <w:rsid w:val="002A23E8"/>
    <w:rsid w:val="002A2E01"/>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95B"/>
    <w:rsid w:val="002B7B28"/>
    <w:rsid w:val="002B7C7A"/>
    <w:rsid w:val="002C04F8"/>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5B3"/>
    <w:rsid w:val="002D162A"/>
    <w:rsid w:val="002D2037"/>
    <w:rsid w:val="002D228D"/>
    <w:rsid w:val="002D2F0A"/>
    <w:rsid w:val="002D398C"/>
    <w:rsid w:val="002D4034"/>
    <w:rsid w:val="002D56DB"/>
    <w:rsid w:val="002D58F7"/>
    <w:rsid w:val="002E01DD"/>
    <w:rsid w:val="002E0AA9"/>
    <w:rsid w:val="002E15C8"/>
    <w:rsid w:val="002E309D"/>
    <w:rsid w:val="002E31BD"/>
    <w:rsid w:val="002E3A28"/>
    <w:rsid w:val="002E3DF9"/>
    <w:rsid w:val="002E4047"/>
    <w:rsid w:val="002E67A4"/>
    <w:rsid w:val="002E6F04"/>
    <w:rsid w:val="002F1823"/>
    <w:rsid w:val="002F1D56"/>
    <w:rsid w:val="002F1FC3"/>
    <w:rsid w:val="002F2911"/>
    <w:rsid w:val="002F3B38"/>
    <w:rsid w:val="002F4A11"/>
    <w:rsid w:val="002F4C9E"/>
    <w:rsid w:val="002F653F"/>
    <w:rsid w:val="002F7622"/>
    <w:rsid w:val="002F7D59"/>
    <w:rsid w:val="00301C29"/>
    <w:rsid w:val="00303027"/>
    <w:rsid w:val="00303957"/>
    <w:rsid w:val="003061F7"/>
    <w:rsid w:val="00306B7F"/>
    <w:rsid w:val="003073D3"/>
    <w:rsid w:val="003076BC"/>
    <w:rsid w:val="00307BB8"/>
    <w:rsid w:val="0031010B"/>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2DA"/>
    <w:rsid w:val="00336E13"/>
    <w:rsid w:val="003374C4"/>
    <w:rsid w:val="003376A3"/>
    <w:rsid w:val="00337A62"/>
    <w:rsid w:val="00337D7D"/>
    <w:rsid w:val="00340CB0"/>
    <w:rsid w:val="0034146C"/>
    <w:rsid w:val="00341B63"/>
    <w:rsid w:val="00342260"/>
    <w:rsid w:val="003423B4"/>
    <w:rsid w:val="00342502"/>
    <w:rsid w:val="00342C34"/>
    <w:rsid w:val="00342EC9"/>
    <w:rsid w:val="0034379A"/>
    <w:rsid w:val="003444C4"/>
    <w:rsid w:val="00345567"/>
    <w:rsid w:val="00345765"/>
    <w:rsid w:val="00345ECD"/>
    <w:rsid w:val="00346BBA"/>
    <w:rsid w:val="00350209"/>
    <w:rsid w:val="00350DD5"/>
    <w:rsid w:val="00351C5E"/>
    <w:rsid w:val="00352905"/>
    <w:rsid w:val="003531D8"/>
    <w:rsid w:val="00354172"/>
    <w:rsid w:val="00354806"/>
    <w:rsid w:val="00354CBA"/>
    <w:rsid w:val="00355A4B"/>
    <w:rsid w:val="00355EC2"/>
    <w:rsid w:val="0035781E"/>
    <w:rsid w:val="00360105"/>
    <w:rsid w:val="0036033E"/>
    <w:rsid w:val="003604C1"/>
    <w:rsid w:val="00361B7A"/>
    <w:rsid w:val="003621FB"/>
    <w:rsid w:val="003640F6"/>
    <w:rsid w:val="00364519"/>
    <w:rsid w:val="0036458E"/>
    <w:rsid w:val="00364802"/>
    <w:rsid w:val="00364816"/>
    <w:rsid w:val="00365315"/>
    <w:rsid w:val="0036597A"/>
    <w:rsid w:val="00367B74"/>
    <w:rsid w:val="00367DF7"/>
    <w:rsid w:val="003708DF"/>
    <w:rsid w:val="003720BF"/>
    <w:rsid w:val="00373142"/>
    <w:rsid w:val="00374493"/>
    <w:rsid w:val="003748C1"/>
    <w:rsid w:val="00374E9C"/>
    <w:rsid w:val="003750AD"/>
    <w:rsid w:val="003756C9"/>
    <w:rsid w:val="00375BD5"/>
    <w:rsid w:val="003764F5"/>
    <w:rsid w:val="0037688D"/>
    <w:rsid w:val="00376A2C"/>
    <w:rsid w:val="00377B57"/>
    <w:rsid w:val="00377BCA"/>
    <w:rsid w:val="00381D95"/>
    <w:rsid w:val="00381E96"/>
    <w:rsid w:val="00382389"/>
    <w:rsid w:val="00382D38"/>
    <w:rsid w:val="00382D5F"/>
    <w:rsid w:val="00382D74"/>
    <w:rsid w:val="00385030"/>
    <w:rsid w:val="0038508C"/>
    <w:rsid w:val="0038592A"/>
    <w:rsid w:val="00386248"/>
    <w:rsid w:val="0038653B"/>
    <w:rsid w:val="00386C10"/>
    <w:rsid w:val="00386C98"/>
    <w:rsid w:val="00386ECD"/>
    <w:rsid w:val="00390649"/>
    <w:rsid w:val="0039155E"/>
    <w:rsid w:val="00391594"/>
    <w:rsid w:val="003939CA"/>
    <w:rsid w:val="00394644"/>
    <w:rsid w:val="00394DF0"/>
    <w:rsid w:val="0039623A"/>
    <w:rsid w:val="003963DE"/>
    <w:rsid w:val="003966C1"/>
    <w:rsid w:val="00397651"/>
    <w:rsid w:val="003976A5"/>
    <w:rsid w:val="003A0370"/>
    <w:rsid w:val="003A0452"/>
    <w:rsid w:val="003A12E8"/>
    <w:rsid w:val="003A20C8"/>
    <w:rsid w:val="003A239B"/>
    <w:rsid w:val="003A2845"/>
    <w:rsid w:val="003A2DB0"/>
    <w:rsid w:val="003A36CE"/>
    <w:rsid w:val="003A37FA"/>
    <w:rsid w:val="003A3FFA"/>
    <w:rsid w:val="003A4708"/>
    <w:rsid w:val="003A4B6B"/>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185D"/>
    <w:rsid w:val="003D2922"/>
    <w:rsid w:val="003D2E6F"/>
    <w:rsid w:val="003D2F51"/>
    <w:rsid w:val="003D3421"/>
    <w:rsid w:val="003D3457"/>
    <w:rsid w:val="003D3618"/>
    <w:rsid w:val="003D4978"/>
    <w:rsid w:val="003D50A1"/>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7D0"/>
    <w:rsid w:val="003F797C"/>
    <w:rsid w:val="003F7E9E"/>
    <w:rsid w:val="004016BB"/>
    <w:rsid w:val="004016FE"/>
    <w:rsid w:val="004020D4"/>
    <w:rsid w:val="00403035"/>
    <w:rsid w:val="00403632"/>
    <w:rsid w:val="00403947"/>
    <w:rsid w:val="00404B2B"/>
    <w:rsid w:val="0040500E"/>
    <w:rsid w:val="00406333"/>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2FA3"/>
    <w:rsid w:val="00423C92"/>
    <w:rsid w:val="00423FB1"/>
    <w:rsid w:val="00424AD6"/>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129"/>
    <w:rsid w:val="00437573"/>
    <w:rsid w:val="00440E11"/>
    <w:rsid w:val="00440E13"/>
    <w:rsid w:val="004436F7"/>
    <w:rsid w:val="00444B0A"/>
    <w:rsid w:val="00444C0D"/>
    <w:rsid w:val="00445471"/>
    <w:rsid w:val="00446B53"/>
    <w:rsid w:val="0044768E"/>
    <w:rsid w:val="004477AB"/>
    <w:rsid w:val="00447DA5"/>
    <w:rsid w:val="004519F3"/>
    <w:rsid w:val="00451AEB"/>
    <w:rsid w:val="0045258A"/>
    <w:rsid w:val="00453529"/>
    <w:rsid w:val="00454723"/>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4ED"/>
    <w:rsid w:val="004778E0"/>
    <w:rsid w:val="0048022B"/>
    <w:rsid w:val="00482A75"/>
    <w:rsid w:val="004835F0"/>
    <w:rsid w:val="004855E4"/>
    <w:rsid w:val="00485C1A"/>
    <w:rsid w:val="004866BF"/>
    <w:rsid w:val="00487057"/>
    <w:rsid w:val="00490273"/>
    <w:rsid w:val="00490B54"/>
    <w:rsid w:val="00491107"/>
    <w:rsid w:val="00491894"/>
    <w:rsid w:val="0049278A"/>
    <w:rsid w:val="0049301C"/>
    <w:rsid w:val="0049347D"/>
    <w:rsid w:val="00493C1E"/>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C66"/>
    <w:rsid w:val="004B2E41"/>
    <w:rsid w:val="004B31A5"/>
    <w:rsid w:val="004B37EE"/>
    <w:rsid w:val="004B3F9C"/>
    <w:rsid w:val="004B55EC"/>
    <w:rsid w:val="004B5B7A"/>
    <w:rsid w:val="004B6DC9"/>
    <w:rsid w:val="004B6F2E"/>
    <w:rsid w:val="004B7E2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67F1"/>
    <w:rsid w:val="004D70C0"/>
    <w:rsid w:val="004D7856"/>
    <w:rsid w:val="004D78CD"/>
    <w:rsid w:val="004D7E46"/>
    <w:rsid w:val="004E02B1"/>
    <w:rsid w:val="004E0B23"/>
    <w:rsid w:val="004E1089"/>
    <w:rsid w:val="004E1A90"/>
    <w:rsid w:val="004E256A"/>
    <w:rsid w:val="004E269A"/>
    <w:rsid w:val="004E37CF"/>
    <w:rsid w:val="004E3E23"/>
    <w:rsid w:val="004E4231"/>
    <w:rsid w:val="004E478D"/>
    <w:rsid w:val="004E4CDA"/>
    <w:rsid w:val="004E56F0"/>
    <w:rsid w:val="004E66B9"/>
    <w:rsid w:val="004E74F9"/>
    <w:rsid w:val="004F0A8F"/>
    <w:rsid w:val="004F0F4E"/>
    <w:rsid w:val="004F128C"/>
    <w:rsid w:val="004F13CA"/>
    <w:rsid w:val="004F1D7A"/>
    <w:rsid w:val="004F4033"/>
    <w:rsid w:val="004F4830"/>
    <w:rsid w:val="004F4FF7"/>
    <w:rsid w:val="004F50F4"/>
    <w:rsid w:val="004F5CC2"/>
    <w:rsid w:val="005002CC"/>
    <w:rsid w:val="005003A5"/>
    <w:rsid w:val="0050139F"/>
    <w:rsid w:val="00503113"/>
    <w:rsid w:val="005040ED"/>
    <w:rsid w:val="00504BB0"/>
    <w:rsid w:val="00504D6A"/>
    <w:rsid w:val="005055A2"/>
    <w:rsid w:val="00505DF4"/>
    <w:rsid w:val="00510CB8"/>
    <w:rsid w:val="0051171E"/>
    <w:rsid w:val="00511900"/>
    <w:rsid w:val="00512802"/>
    <w:rsid w:val="00512C50"/>
    <w:rsid w:val="00513BFD"/>
    <w:rsid w:val="00513F5B"/>
    <w:rsid w:val="005141F9"/>
    <w:rsid w:val="005148E2"/>
    <w:rsid w:val="00516A39"/>
    <w:rsid w:val="005174EE"/>
    <w:rsid w:val="00517698"/>
    <w:rsid w:val="005203FD"/>
    <w:rsid w:val="005229CE"/>
    <w:rsid w:val="00522D36"/>
    <w:rsid w:val="00523344"/>
    <w:rsid w:val="0052336C"/>
    <w:rsid w:val="00523A83"/>
    <w:rsid w:val="00523CB0"/>
    <w:rsid w:val="0052452A"/>
    <w:rsid w:val="00524D97"/>
    <w:rsid w:val="00525520"/>
    <w:rsid w:val="00526460"/>
    <w:rsid w:val="00526AEF"/>
    <w:rsid w:val="00526FBF"/>
    <w:rsid w:val="005272A8"/>
    <w:rsid w:val="00530D00"/>
    <w:rsid w:val="00533700"/>
    <w:rsid w:val="00533A4C"/>
    <w:rsid w:val="00533AF3"/>
    <w:rsid w:val="00533D4F"/>
    <w:rsid w:val="00533D94"/>
    <w:rsid w:val="00533EA9"/>
    <w:rsid w:val="00533FB0"/>
    <w:rsid w:val="00534943"/>
    <w:rsid w:val="00534E77"/>
    <w:rsid w:val="00537A20"/>
    <w:rsid w:val="00540624"/>
    <w:rsid w:val="005409AE"/>
    <w:rsid w:val="0054169B"/>
    <w:rsid w:val="00542006"/>
    <w:rsid w:val="00542724"/>
    <w:rsid w:val="005451D8"/>
    <w:rsid w:val="005465FA"/>
    <w:rsid w:val="00546D76"/>
    <w:rsid w:val="0054709C"/>
    <w:rsid w:val="005479B2"/>
    <w:rsid w:val="00547AF9"/>
    <w:rsid w:val="00547D4D"/>
    <w:rsid w:val="00550227"/>
    <w:rsid w:val="00551AFA"/>
    <w:rsid w:val="00552974"/>
    <w:rsid w:val="00552BE2"/>
    <w:rsid w:val="005533E0"/>
    <w:rsid w:val="005540B4"/>
    <w:rsid w:val="005554DA"/>
    <w:rsid w:val="005561FE"/>
    <w:rsid w:val="005573B5"/>
    <w:rsid w:val="00557522"/>
    <w:rsid w:val="005578D3"/>
    <w:rsid w:val="00561222"/>
    <w:rsid w:val="005617C8"/>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955"/>
    <w:rsid w:val="00575B3A"/>
    <w:rsid w:val="0057711A"/>
    <w:rsid w:val="00577B2D"/>
    <w:rsid w:val="00577BEC"/>
    <w:rsid w:val="00577D76"/>
    <w:rsid w:val="005806A2"/>
    <w:rsid w:val="00580D76"/>
    <w:rsid w:val="00581EE0"/>
    <w:rsid w:val="00582397"/>
    <w:rsid w:val="00582BE7"/>
    <w:rsid w:val="00582CBE"/>
    <w:rsid w:val="00583320"/>
    <w:rsid w:val="00584836"/>
    <w:rsid w:val="00584F7D"/>
    <w:rsid w:val="00585248"/>
    <w:rsid w:val="005852FB"/>
    <w:rsid w:val="005853C5"/>
    <w:rsid w:val="00585AB3"/>
    <w:rsid w:val="00586BFB"/>
    <w:rsid w:val="00586F59"/>
    <w:rsid w:val="005874A2"/>
    <w:rsid w:val="00591576"/>
    <w:rsid w:val="00592F77"/>
    <w:rsid w:val="00593751"/>
    <w:rsid w:val="00593D0D"/>
    <w:rsid w:val="0059434D"/>
    <w:rsid w:val="00594D4A"/>
    <w:rsid w:val="00595ADE"/>
    <w:rsid w:val="00596026"/>
    <w:rsid w:val="00597884"/>
    <w:rsid w:val="005A0650"/>
    <w:rsid w:val="005A09B5"/>
    <w:rsid w:val="005A1373"/>
    <w:rsid w:val="005A14B6"/>
    <w:rsid w:val="005A2B16"/>
    <w:rsid w:val="005A352C"/>
    <w:rsid w:val="005A3ED4"/>
    <w:rsid w:val="005A4882"/>
    <w:rsid w:val="005A63BA"/>
    <w:rsid w:val="005A795B"/>
    <w:rsid w:val="005A7EA1"/>
    <w:rsid w:val="005B0029"/>
    <w:rsid w:val="005B03F1"/>
    <w:rsid w:val="005B0B69"/>
    <w:rsid w:val="005B1AE8"/>
    <w:rsid w:val="005B4B91"/>
    <w:rsid w:val="005B4BE7"/>
    <w:rsid w:val="005B4C9E"/>
    <w:rsid w:val="005B621B"/>
    <w:rsid w:val="005B6695"/>
    <w:rsid w:val="005B6C7A"/>
    <w:rsid w:val="005B6E33"/>
    <w:rsid w:val="005B7B2B"/>
    <w:rsid w:val="005C13A8"/>
    <w:rsid w:val="005C1D99"/>
    <w:rsid w:val="005C34FC"/>
    <w:rsid w:val="005C4840"/>
    <w:rsid w:val="005C51E5"/>
    <w:rsid w:val="005C5E2E"/>
    <w:rsid w:val="005C5EFF"/>
    <w:rsid w:val="005C678F"/>
    <w:rsid w:val="005C7119"/>
    <w:rsid w:val="005D14BB"/>
    <w:rsid w:val="005D186F"/>
    <w:rsid w:val="005D187F"/>
    <w:rsid w:val="005D329D"/>
    <w:rsid w:val="005D3A61"/>
    <w:rsid w:val="005D49BF"/>
    <w:rsid w:val="005D581E"/>
    <w:rsid w:val="005D5DBD"/>
    <w:rsid w:val="005D5FAF"/>
    <w:rsid w:val="005E2286"/>
    <w:rsid w:val="005E2A7D"/>
    <w:rsid w:val="005E337F"/>
    <w:rsid w:val="005E3406"/>
    <w:rsid w:val="005E4926"/>
    <w:rsid w:val="005E4D9E"/>
    <w:rsid w:val="005E4F44"/>
    <w:rsid w:val="005E505D"/>
    <w:rsid w:val="005E5916"/>
    <w:rsid w:val="005E5A44"/>
    <w:rsid w:val="005E5BAB"/>
    <w:rsid w:val="005E6940"/>
    <w:rsid w:val="005E7674"/>
    <w:rsid w:val="005F06C4"/>
    <w:rsid w:val="005F11C1"/>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A1F"/>
    <w:rsid w:val="00615C00"/>
    <w:rsid w:val="00616C5C"/>
    <w:rsid w:val="0062026A"/>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37610"/>
    <w:rsid w:val="00640C50"/>
    <w:rsid w:val="00640FE6"/>
    <w:rsid w:val="00641A24"/>
    <w:rsid w:val="00641ACE"/>
    <w:rsid w:val="006430C8"/>
    <w:rsid w:val="006432B8"/>
    <w:rsid w:val="00643677"/>
    <w:rsid w:val="0064482F"/>
    <w:rsid w:val="00644A46"/>
    <w:rsid w:val="0064502A"/>
    <w:rsid w:val="00645B0D"/>
    <w:rsid w:val="006479F4"/>
    <w:rsid w:val="006502A7"/>
    <w:rsid w:val="0065088B"/>
    <w:rsid w:val="00650DAD"/>
    <w:rsid w:val="00650F0F"/>
    <w:rsid w:val="006510D4"/>
    <w:rsid w:val="0065226B"/>
    <w:rsid w:val="00652A71"/>
    <w:rsid w:val="00653062"/>
    <w:rsid w:val="00653A3A"/>
    <w:rsid w:val="00654295"/>
    <w:rsid w:val="00655249"/>
    <w:rsid w:val="00655359"/>
    <w:rsid w:val="0065549C"/>
    <w:rsid w:val="00656EE7"/>
    <w:rsid w:val="00661FA4"/>
    <w:rsid w:val="00662E7E"/>
    <w:rsid w:val="0066393B"/>
    <w:rsid w:val="00665FB4"/>
    <w:rsid w:val="006661F7"/>
    <w:rsid w:val="0066670D"/>
    <w:rsid w:val="00666C91"/>
    <w:rsid w:val="006676D9"/>
    <w:rsid w:val="00670388"/>
    <w:rsid w:val="00670681"/>
    <w:rsid w:val="006707F8"/>
    <w:rsid w:val="00670CEB"/>
    <w:rsid w:val="006719C8"/>
    <w:rsid w:val="00671DE4"/>
    <w:rsid w:val="006726FA"/>
    <w:rsid w:val="006730F1"/>
    <w:rsid w:val="00673284"/>
    <w:rsid w:val="00673998"/>
    <w:rsid w:val="006743F1"/>
    <w:rsid w:val="00674602"/>
    <w:rsid w:val="00674E75"/>
    <w:rsid w:val="006752BF"/>
    <w:rsid w:val="00675A4D"/>
    <w:rsid w:val="00675BEA"/>
    <w:rsid w:val="006768D4"/>
    <w:rsid w:val="00677D96"/>
    <w:rsid w:val="006809A7"/>
    <w:rsid w:val="00681F25"/>
    <w:rsid w:val="00683544"/>
    <w:rsid w:val="00684576"/>
    <w:rsid w:val="00684BAD"/>
    <w:rsid w:val="00685DA4"/>
    <w:rsid w:val="00686B86"/>
    <w:rsid w:val="00686D10"/>
    <w:rsid w:val="006875AB"/>
    <w:rsid w:val="00691F67"/>
    <w:rsid w:val="006921C8"/>
    <w:rsid w:val="00694250"/>
    <w:rsid w:val="00694CB3"/>
    <w:rsid w:val="006952C9"/>
    <w:rsid w:val="0069637C"/>
    <w:rsid w:val="00696CD1"/>
    <w:rsid w:val="006A00AE"/>
    <w:rsid w:val="006A0C61"/>
    <w:rsid w:val="006A1014"/>
    <w:rsid w:val="006A1DE8"/>
    <w:rsid w:val="006A26A5"/>
    <w:rsid w:val="006A3ACC"/>
    <w:rsid w:val="006A44F9"/>
    <w:rsid w:val="006A69B4"/>
    <w:rsid w:val="006A7481"/>
    <w:rsid w:val="006A7AF2"/>
    <w:rsid w:val="006A7E3E"/>
    <w:rsid w:val="006B0058"/>
    <w:rsid w:val="006B0073"/>
    <w:rsid w:val="006B039A"/>
    <w:rsid w:val="006B1D58"/>
    <w:rsid w:val="006B2518"/>
    <w:rsid w:val="006B3189"/>
    <w:rsid w:val="006B3F51"/>
    <w:rsid w:val="006B4881"/>
    <w:rsid w:val="006B4C2F"/>
    <w:rsid w:val="006B4D95"/>
    <w:rsid w:val="006B5662"/>
    <w:rsid w:val="006B59DD"/>
    <w:rsid w:val="006C00EB"/>
    <w:rsid w:val="006C08BF"/>
    <w:rsid w:val="006C1CC4"/>
    <w:rsid w:val="006C310A"/>
    <w:rsid w:val="006C34E5"/>
    <w:rsid w:val="006C3DBE"/>
    <w:rsid w:val="006C3DFE"/>
    <w:rsid w:val="006C43FB"/>
    <w:rsid w:val="006C4DC3"/>
    <w:rsid w:val="006C517B"/>
    <w:rsid w:val="006C5C89"/>
    <w:rsid w:val="006C69B0"/>
    <w:rsid w:val="006C6C2E"/>
    <w:rsid w:val="006C7E6A"/>
    <w:rsid w:val="006D1940"/>
    <w:rsid w:val="006D1B4E"/>
    <w:rsid w:val="006D2BB9"/>
    <w:rsid w:val="006D2FEB"/>
    <w:rsid w:val="006D311F"/>
    <w:rsid w:val="006D31C8"/>
    <w:rsid w:val="006D324D"/>
    <w:rsid w:val="006D3538"/>
    <w:rsid w:val="006D4553"/>
    <w:rsid w:val="006D4DD5"/>
    <w:rsid w:val="006D4F79"/>
    <w:rsid w:val="006D6651"/>
    <w:rsid w:val="006D6975"/>
    <w:rsid w:val="006D70B6"/>
    <w:rsid w:val="006D75BB"/>
    <w:rsid w:val="006E09A2"/>
    <w:rsid w:val="006E147D"/>
    <w:rsid w:val="006E14E3"/>
    <w:rsid w:val="006E2908"/>
    <w:rsid w:val="006E2ED8"/>
    <w:rsid w:val="006E2F20"/>
    <w:rsid w:val="006E31B3"/>
    <w:rsid w:val="006E4AC7"/>
    <w:rsid w:val="006E636B"/>
    <w:rsid w:val="006E6670"/>
    <w:rsid w:val="006E6A5B"/>
    <w:rsid w:val="006E6DB8"/>
    <w:rsid w:val="006E7A8D"/>
    <w:rsid w:val="006E7D8E"/>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6D"/>
    <w:rsid w:val="00701CCA"/>
    <w:rsid w:val="0070208E"/>
    <w:rsid w:val="0070210B"/>
    <w:rsid w:val="00702533"/>
    <w:rsid w:val="00702C1B"/>
    <w:rsid w:val="00702F26"/>
    <w:rsid w:val="007034A1"/>
    <w:rsid w:val="00703DE7"/>
    <w:rsid w:val="00703FE4"/>
    <w:rsid w:val="0070539E"/>
    <w:rsid w:val="0071012A"/>
    <w:rsid w:val="007107FE"/>
    <w:rsid w:val="0071118E"/>
    <w:rsid w:val="00712152"/>
    <w:rsid w:val="0071239F"/>
    <w:rsid w:val="00712F3B"/>
    <w:rsid w:val="007138A0"/>
    <w:rsid w:val="00714146"/>
    <w:rsid w:val="007148EB"/>
    <w:rsid w:val="00716CDB"/>
    <w:rsid w:val="0072091A"/>
    <w:rsid w:val="0072094E"/>
    <w:rsid w:val="007212C5"/>
    <w:rsid w:val="007219D8"/>
    <w:rsid w:val="00721C2D"/>
    <w:rsid w:val="00722196"/>
    <w:rsid w:val="007224B0"/>
    <w:rsid w:val="00722C00"/>
    <w:rsid w:val="00723E13"/>
    <w:rsid w:val="00726042"/>
    <w:rsid w:val="007268E7"/>
    <w:rsid w:val="00727A81"/>
    <w:rsid w:val="00730ADE"/>
    <w:rsid w:val="00735821"/>
    <w:rsid w:val="00737107"/>
    <w:rsid w:val="00737540"/>
    <w:rsid w:val="00737B3C"/>
    <w:rsid w:val="00737C28"/>
    <w:rsid w:val="007401A0"/>
    <w:rsid w:val="00740960"/>
    <w:rsid w:val="00741678"/>
    <w:rsid w:val="00741D36"/>
    <w:rsid w:val="00746638"/>
    <w:rsid w:val="007472B2"/>
    <w:rsid w:val="007505C4"/>
    <w:rsid w:val="007506F0"/>
    <w:rsid w:val="007507A9"/>
    <w:rsid w:val="0075107B"/>
    <w:rsid w:val="00752894"/>
    <w:rsid w:val="00752ED2"/>
    <w:rsid w:val="007533C4"/>
    <w:rsid w:val="007534E6"/>
    <w:rsid w:val="00753B9C"/>
    <w:rsid w:val="00753D54"/>
    <w:rsid w:val="00753E93"/>
    <w:rsid w:val="007554DA"/>
    <w:rsid w:val="00756AB8"/>
    <w:rsid w:val="00756DA7"/>
    <w:rsid w:val="00757910"/>
    <w:rsid w:val="00757BEE"/>
    <w:rsid w:val="0076037C"/>
    <w:rsid w:val="007607D6"/>
    <w:rsid w:val="00760C14"/>
    <w:rsid w:val="007616DB"/>
    <w:rsid w:val="00761C59"/>
    <w:rsid w:val="00761E3D"/>
    <w:rsid w:val="007624D4"/>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81A"/>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164"/>
    <w:rsid w:val="00790935"/>
    <w:rsid w:val="00791610"/>
    <w:rsid w:val="0079202E"/>
    <w:rsid w:val="00792C70"/>
    <w:rsid w:val="00793A8C"/>
    <w:rsid w:val="00793F40"/>
    <w:rsid w:val="00794D0B"/>
    <w:rsid w:val="00796064"/>
    <w:rsid w:val="0079688C"/>
    <w:rsid w:val="007A03D2"/>
    <w:rsid w:val="007A0B87"/>
    <w:rsid w:val="007A124C"/>
    <w:rsid w:val="007A1971"/>
    <w:rsid w:val="007A5A18"/>
    <w:rsid w:val="007B1348"/>
    <w:rsid w:val="007B3240"/>
    <w:rsid w:val="007B4B15"/>
    <w:rsid w:val="007B4B19"/>
    <w:rsid w:val="007B54C7"/>
    <w:rsid w:val="007B6857"/>
    <w:rsid w:val="007B70FB"/>
    <w:rsid w:val="007B7464"/>
    <w:rsid w:val="007B77CF"/>
    <w:rsid w:val="007B7B02"/>
    <w:rsid w:val="007B7FAB"/>
    <w:rsid w:val="007C033D"/>
    <w:rsid w:val="007C2973"/>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1ECF"/>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52D"/>
    <w:rsid w:val="0080669B"/>
    <w:rsid w:val="00806B65"/>
    <w:rsid w:val="00806BC4"/>
    <w:rsid w:val="00807716"/>
    <w:rsid w:val="008106DB"/>
    <w:rsid w:val="0081078E"/>
    <w:rsid w:val="00810A57"/>
    <w:rsid w:val="00811840"/>
    <w:rsid w:val="00811BFE"/>
    <w:rsid w:val="0081221B"/>
    <w:rsid w:val="00812395"/>
    <w:rsid w:val="00812E41"/>
    <w:rsid w:val="00813D98"/>
    <w:rsid w:val="00814432"/>
    <w:rsid w:val="00814E33"/>
    <w:rsid w:val="00815915"/>
    <w:rsid w:val="00815991"/>
    <w:rsid w:val="008170E2"/>
    <w:rsid w:val="00817678"/>
    <w:rsid w:val="008177D9"/>
    <w:rsid w:val="00820A55"/>
    <w:rsid w:val="00822714"/>
    <w:rsid w:val="00823083"/>
    <w:rsid w:val="00823153"/>
    <w:rsid w:val="008234DD"/>
    <w:rsid w:val="00823DDF"/>
    <w:rsid w:val="0082738B"/>
    <w:rsid w:val="008275E5"/>
    <w:rsid w:val="00827B01"/>
    <w:rsid w:val="00827FE9"/>
    <w:rsid w:val="008307FF"/>
    <w:rsid w:val="00831446"/>
    <w:rsid w:val="00831B4C"/>
    <w:rsid w:val="0083353A"/>
    <w:rsid w:val="008337FA"/>
    <w:rsid w:val="008339F6"/>
    <w:rsid w:val="00834297"/>
    <w:rsid w:val="00834986"/>
    <w:rsid w:val="00834F49"/>
    <w:rsid w:val="0083564E"/>
    <w:rsid w:val="008377B9"/>
    <w:rsid w:val="00837BC5"/>
    <w:rsid w:val="00837FE8"/>
    <w:rsid w:val="0084193E"/>
    <w:rsid w:val="00842221"/>
    <w:rsid w:val="00843D79"/>
    <w:rsid w:val="00843DAB"/>
    <w:rsid w:val="00844390"/>
    <w:rsid w:val="008444B8"/>
    <w:rsid w:val="008444D4"/>
    <w:rsid w:val="00844AF8"/>
    <w:rsid w:val="00844B0E"/>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3A6"/>
    <w:rsid w:val="00854725"/>
    <w:rsid w:val="00854B14"/>
    <w:rsid w:val="00854D31"/>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1BAF"/>
    <w:rsid w:val="00872037"/>
    <w:rsid w:val="00873262"/>
    <w:rsid w:val="00876EF0"/>
    <w:rsid w:val="0087799E"/>
    <w:rsid w:val="00877C2A"/>
    <w:rsid w:val="00881BD5"/>
    <w:rsid w:val="00883052"/>
    <w:rsid w:val="008831A5"/>
    <w:rsid w:val="0088322E"/>
    <w:rsid w:val="008858DE"/>
    <w:rsid w:val="00886262"/>
    <w:rsid w:val="0089049C"/>
    <w:rsid w:val="008904AC"/>
    <w:rsid w:val="008909E6"/>
    <w:rsid w:val="00890E01"/>
    <w:rsid w:val="008910C3"/>
    <w:rsid w:val="008916FC"/>
    <w:rsid w:val="00892622"/>
    <w:rsid w:val="00892B25"/>
    <w:rsid w:val="00892D46"/>
    <w:rsid w:val="00892F74"/>
    <w:rsid w:val="0089343E"/>
    <w:rsid w:val="008939F0"/>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553B"/>
    <w:rsid w:val="008A6951"/>
    <w:rsid w:val="008A6E9E"/>
    <w:rsid w:val="008A7B4A"/>
    <w:rsid w:val="008A7EC3"/>
    <w:rsid w:val="008B118D"/>
    <w:rsid w:val="008B21A9"/>
    <w:rsid w:val="008B25FA"/>
    <w:rsid w:val="008B2E1C"/>
    <w:rsid w:val="008B3465"/>
    <w:rsid w:val="008B35D5"/>
    <w:rsid w:val="008B3DD8"/>
    <w:rsid w:val="008B3DDF"/>
    <w:rsid w:val="008B4E74"/>
    <w:rsid w:val="008B5634"/>
    <w:rsid w:val="008B5F40"/>
    <w:rsid w:val="008B63CA"/>
    <w:rsid w:val="008B6C75"/>
    <w:rsid w:val="008B72DA"/>
    <w:rsid w:val="008B72EF"/>
    <w:rsid w:val="008B749E"/>
    <w:rsid w:val="008B7E3F"/>
    <w:rsid w:val="008C03C3"/>
    <w:rsid w:val="008C0449"/>
    <w:rsid w:val="008C04E7"/>
    <w:rsid w:val="008C07E5"/>
    <w:rsid w:val="008C09C7"/>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489"/>
    <w:rsid w:val="008D3747"/>
    <w:rsid w:val="008D4097"/>
    <w:rsid w:val="008D5D00"/>
    <w:rsid w:val="008D6214"/>
    <w:rsid w:val="008D6817"/>
    <w:rsid w:val="008E06E1"/>
    <w:rsid w:val="008E0950"/>
    <w:rsid w:val="008E11EA"/>
    <w:rsid w:val="008E13B8"/>
    <w:rsid w:val="008E1B0D"/>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8BA"/>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3E90"/>
    <w:rsid w:val="00924011"/>
    <w:rsid w:val="009249AF"/>
    <w:rsid w:val="00924BE3"/>
    <w:rsid w:val="00925789"/>
    <w:rsid w:val="00926C31"/>
    <w:rsid w:val="00926CA4"/>
    <w:rsid w:val="00926DC3"/>
    <w:rsid w:val="00927923"/>
    <w:rsid w:val="00927B8B"/>
    <w:rsid w:val="00930CA5"/>
    <w:rsid w:val="00932A9E"/>
    <w:rsid w:val="00933241"/>
    <w:rsid w:val="009332C1"/>
    <w:rsid w:val="00934780"/>
    <w:rsid w:val="0093547F"/>
    <w:rsid w:val="00935DAB"/>
    <w:rsid w:val="009373E9"/>
    <w:rsid w:val="0093749B"/>
    <w:rsid w:val="00941292"/>
    <w:rsid w:val="0094196B"/>
    <w:rsid w:val="00941C76"/>
    <w:rsid w:val="00941E98"/>
    <w:rsid w:val="0094205C"/>
    <w:rsid w:val="00943278"/>
    <w:rsid w:val="00943663"/>
    <w:rsid w:val="00945269"/>
    <w:rsid w:val="00946098"/>
    <w:rsid w:val="00946283"/>
    <w:rsid w:val="00946337"/>
    <w:rsid w:val="0094643A"/>
    <w:rsid w:val="00950ED8"/>
    <w:rsid w:val="00953150"/>
    <w:rsid w:val="00954194"/>
    <w:rsid w:val="00955433"/>
    <w:rsid w:val="00955887"/>
    <w:rsid w:val="009566A5"/>
    <w:rsid w:val="00956F7A"/>
    <w:rsid w:val="009573F2"/>
    <w:rsid w:val="009607F5"/>
    <w:rsid w:val="00960A59"/>
    <w:rsid w:val="0096167C"/>
    <w:rsid w:val="00962C67"/>
    <w:rsid w:val="0096496A"/>
    <w:rsid w:val="00965A9D"/>
    <w:rsid w:val="009676CC"/>
    <w:rsid w:val="00971501"/>
    <w:rsid w:val="00974034"/>
    <w:rsid w:val="009750E4"/>
    <w:rsid w:val="00975DC7"/>
    <w:rsid w:val="00975F83"/>
    <w:rsid w:val="00976470"/>
    <w:rsid w:val="00976EF5"/>
    <w:rsid w:val="00976EFA"/>
    <w:rsid w:val="00977615"/>
    <w:rsid w:val="009808E7"/>
    <w:rsid w:val="00980D0D"/>
    <w:rsid w:val="00981346"/>
    <w:rsid w:val="00984446"/>
    <w:rsid w:val="0098459F"/>
    <w:rsid w:val="009845C6"/>
    <w:rsid w:val="009848A6"/>
    <w:rsid w:val="00985171"/>
    <w:rsid w:val="00985196"/>
    <w:rsid w:val="00987048"/>
    <w:rsid w:val="00987146"/>
    <w:rsid w:val="009872E4"/>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6C7C"/>
    <w:rsid w:val="009B7523"/>
    <w:rsid w:val="009C01B3"/>
    <w:rsid w:val="009C01DD"/>
    <w:rsid w:val="009C0211"/>
    <w:rsid w:val="009C118D"/>
    <w:rsid w:val="009C1625"/>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5BB"/>
    <w:rsid w:val="009F1790"/>
    <w:rsid w:val="009F1E63"/>
    <w:rsid w:val="009F3451"/>
    <w:rsid w:val="009F41F2"/>
    <w:rsid w:val="009F5575"/>
    <w:rsid w:val="009F60C2"/>
    <w:rsid w:val="009F6B46"/>
    <w:rsid w:val="00A013C1"/>
    <w:rsid w:val="00A01878"/>
    <w:rsid w:val="00A01965"/>
    <w:rsid w:val="00A02365"/>
    <w:rsid w:val="00A02C5D"/>
    <w:rsid w:val="00A04ABB"/>
    <w:rsid w:val="00A05308"/>
    <w:rsid w:val="00A05500"/>
    <w:rsid w:val="00A071EF"/>
    <w:rsid w:val="00A079C2"/>
    <w:rsid w:val="00A1077B"/>
    <w:rsid w:val="00A10A27"/>
    <w:rsid w:val="00A10C24"/>
    <w:rsid w:val="00A11995"/>
    <w:rsid w:val="00A11E87"/>
    <w:rsid w:val="00A1209E"/>
    <w:rsid w:val="00A12612"/>
    <w:rsid w:val="00A12AC9"/>
    <w:rsid w:val="00A12DC7"/>
    <w:rsid w:val="00A1514F"/>
    <w:rsid w:val="00A16E60"/>
    <w:rsid w:val="00A17D42"/>
    <w:rsid w:val="00A17EE2"/>
    <w:rsid w:val="00A22525"/>
    <w:rsid w:val="00A227BD"/>
    <w:rsid w:val="00A24961"/>
    <w:rsid w:val="00A24FFE"/>
    <w:rsid w:val="00A2545E"/>
    <w:rsid w:val="00A2618F"/>
    <w:rsid w:val="00A26BD7"/>
    <w:rsid w:val="00A27042"/>
    <w:rsid w:val="00A300B1"/>
    <w:rsid w:val="00A30473"/>
    <w:rsid w:val="00A30548"/>
    <w:rsid w:val="00A30BE4"/>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46DA"/>
    <w:rsid w:val="00A45233"/>
    <w:rsid w:val="00A461DF"/>
    <w:rsid w:val="00A46992"/>
    <w:rsid w:val="00A47063"/>
    <w:rsid w:val="00A47328"/>
    <w:rsid w:val="00A504DA"/>
    <w:rsid w:val="00A50C62"/>
    <w:rsid w:val="00A512BF"/>
    <w:rsid w:val="00A5147C"/>
    <w:rsid w:val="00A51800"/>
    <w:rsid w:val="00A52B76"/>
    <w:rsid w:val="00A533BE"/>
    <w:rsid w:val="00A535C6"/>
    <w:rsid w:val="00A53D53"/>
    <w:rsid w:val="00A544EF"/>
    <w:rsid w:val="00A55AB2"/>
    <w:rsid w:val="00A55C47"/>
    <w:rsid w:val="00A55E5E"/>
    <w:rsid w:val="00A56258"/>
    <w:rsid w:val="00A563D4"/>
    <w:rsid w:val="00A57C3F"/>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E71"/>
    <w:rsid w:val="00A831DD"/>
    <w:rsid w:val="00A84561"/>
    <w:rsid w:val="00A84EEC"/>
    <w:rsid w:val="00A85476"/>
    <w:rsid w:val="00A85C04"/>
    <w:rsid w:val="00A86A36"/>
    <w:rsid w:val="00A870D3"/>
    <w:rsid w:val="00A915FA"/>
    <w:rsid w:val="00A918E0"/>
    <w:rsid w:val="00A92847"/>
    <w:rsid w:val="00A933C2"/>
    <w:rsid w:val="00A9390C"/>
    <w:rsid w:val="00A93D6C"/>
    <w:rsid w:val="00A93FFD"/>
    <w:rsid w:val="00A9457B"/>
    <w:rsid w:val="00A95401"/>
    <w:rsid w:val="00A95E45"/>
    <w:rsid w:val="00A96548"/>
    <w:rsid w:val="00A96602"/>
    <w:rsid w:val="00A9727B"/>
    <w:rsid w:val="00A979FE"/>
    <w:rsid w:val="00A97CC0"/>
    <w:rsid w:val="00AA0BB9"/>
    <w:rsid w:val="00AA166F"/>
    <w:rsid w:val="00AA2CD0"/>
    <w:rsid w:val="00AA3262"/>
    <w:rsid w:val="00AA3B08"/>
    <w:rsid w:val="00AA3F3B"/>
    <w:rsid w:val="00AA438E"/>
    <w:rsid w:val="00AA454E"/>
    <w:rsid w:val="00AA4A49"/>
    <w:rsid w:val="00AA50ED"/>
    <w:rsid w:val="00AA5246"/>
    <w:rsid w:val="00AA625D"/>
    <w:rsid w:val="00AB2203"/>
    <w:rsid w:val="00AB3D79"/>
    <w:rsid w:val="00AB42DE"/>
    <w:rsid w:val="00AB71C4"/>
    <w:rsid w:val="00AB788A"/>
    <w:rsid w:val="00AC0F6D"/>
    <w:rsid w:val="00AC1BAD"/>
    <w:rsid w:val="00AC2316"/>
    <w:rsid w:val="00AC2B51"/>
    <w:rsid w:val="00AC36C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DFA"/>
    <w:rsid w:val="00AE6E96"/>
    <w:rsid w:val="00AF00D8"/>
    <w:rsid w:val="00AF06CA"/>
    <w:rsid w:val="00AF07C9"/>
    <w:rsid w:val="00AF0B88"/>
    <w:rsid w:val="00AF1A63"/>
    <w:rsid w:val="00AF2EFE"/>
    <w:rsid w:val="00AF363C"/>
    <w:rsid w:val="00AF5542"/>
    <w:rsid w:val="00AF5861"/>
    <w:rsid w:val="00AF65A3"/>
    <w:rsid w:val="00AF6D08"/>
    <w:rsid w:val="00AF7668"/>
    <w:rsid w:val="00B00404"/>
    <w:rsid w:val="00B00899"/>
    <w:rsid w:val="00B01E6A"/>
    <w:rsid w:val="00B02CE7"/>
    <w:rsid w:val="00B02E60"/>
    <w:rsid w:val="00B03A5B"/>
    <w:rsid w:val="00B04B59"/>
    <w:rsid w:val="00B05736"/>
    <w:rsid w:val="00B05792"/>
    <w:rsid w:val="00B05F5E"/>
    <w:rsid w:val="00B0791A"/>
    <w:rsid w:val="00B100AC"/>
    <w:rsid w:val="00B10B2F"/>
    <w:rsid w:val="00B112BD"/>
    <w:rsid w:val="00B118FE"/>
    <w:rsid w:val="00B11D82"/>
    <w:rsid w:val="00B12374"/>
    <w:rsid w:val="00B128EA"/>
    <w:rsid w:val="00B14A18"/>
    <w:rsid w:val="00B166BD"/>
    <w:rsid w:val="00B1695B"/>
    <w:rsid w:val="00B1731F"/>
    <w:rsid w:val="00B17997"/>
    <w:rsid w:val="00B17E66"/>
    <w:rsid w:val="00B209EE"/>
    <w:rsid w:val="00B20BF1"/>
    <w:rsid w:val="00B20CF9"/>
    <w:rsid w:val="00B21AE5"/>
    <w:rsid w:val="00B21B30"/>
    <w:rsid w:val="00B220F9"/>
    <w:rsid w:val="00B22745"/>
    <w:rsid w:val="00B22B8C"/>
    <w:rsid w:val="00B23253"/>
    <w:rsid w:val="00B23769"/>
    <w:rsid w:val="00B23921"/>
    <w:rsid w:val="00B26244"/>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5CAA"/>
    <w:rsid w:val="00B3613E"/>
    <w:rsid w:val="00B367DB"/>
    <w:rsid w:val="00B40509"/>
    <w:rsid w:val="00B4055F"/>
    <w:rsid w:val="00B40B49"/>
    <w:rsid w:val="00B40F4D"/>
    <w:rsid w:val="00B414A3"/>
    <w:rsid w:val="00B41B9B"/>
    <w:rsid w:val="00B424DD"/>
    <w:rsid w:val="00B42B28"/>
    <w:rsid w:val="00B42D0A"/>
    <w:rsid w:val="00B4378E"/>
    <w:rsid w:val="00B43891"/>
    <w:rsid w:val="00B43DC8"/>
    <w:rsid w:val="00B45344"/>
    <w:rsid w:val="00B45ABE"/>
    <w:rsid w:val="00B45E5B"/>
    <w:rsid w:val="00B46732"/>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3EE9"/>
    <w:rsid w:val="00B648DD"/>
    <w:rsid w:val="00B64FD5"/>
    <w:rsid w:val="00B65DC8"/>
    <w:rsid w:val="00B65EC9"/>
    <w:rsid w:val="00B663B5"/>
    <w:rsid w:val="00B66520"/>
    <w:rsid w:val="00B66612"/>
    <w:rsid w:val="00B66637"/>
    <w:rsid w:val="00B671D7"/>
    <w:rsid w:val="00B67691"/>
    <w:rsid w:val="00B679E6"/>
    <w:rsid w:val="00B67D90"/>
    <w:rsid w:val="00B70059"/>
    <w:rsid w:val="00B70457"/>
    <w:rsid w:val="00B70867"/>
    <w:rsid w:val="00B70B6C"/>
    <w:rsid w:val="00B7132A"/>
    <w:rsid w:val="00B7181B"/>
    <w:rsid w:val="00B71AA5"/>
    <w:rsid w:val="00B72896"/>
    <w:rsid w:val="00B742E2"/>
    <w:rsid w:val="00B751F1"/>
    <w:rsid w:val="00B76F2B"/>
    <w:rsid w:val="00B77727"/>
    <w:rsid w:val="00B77825"/>
    <w:rsid w:val="00B80BD4"/>
    <w:rsid w:val="00B81AB1"/>
    <w:rsid w:val="00B82238"/>
    <w:rsid w:val="00B825E0"/>
    <w:rsid w:val="00B8297E"/>
    <w:rsid w:val="00B82C97"/>
    <w:rsid w:val="00B83251"/>
    <w:rsid w:val="00B8377B"/>
    <w:rsid w:val="00B848E9"/>
    <w:rsid w:val="00B85740"/>
    <w:rsid w:val="00B858E0"/>
    <w:rsid w:val="00B9075C"/>
    <w:rsid w:val="00B91268"/>
    <w:rsid w:val="00B91F31"/>
    <w:rsid w:val="00B931C7"/>
    <w:rsid w:val="00B9347E"/>
    <w:rsid w:val="00B93781"/>
    <w:rsid w:val="00B937EA"/>
    <w:rsid w:val="00B95502"/>
    <w:rsid w:val="00B956C7"/>
    <w:rsid w:val="00B96011"/>
    <w:rsid w:val="00B964C5"/>
    <w:rsid w:val="00B9714A"/>
    <w:rsid w:val="00B9784A"/>
    <w:rsid w:val="00BA08CE"/>
    <w:rsid w:val="00BA1667"/>
    <w:rsid w:val="00BA194A"/>
    <w:rsid w:val="00BA2776"/>
    <w:rsid w:val="00BA2B16"/>
    <w:rsid w:val="00BA3216"/>
    <w:rsid w:val="00BA3254"/>
    <w:rsid w:val="00BA4CED"/>
    <w:rsid w:val="00BA5B8C"/>
    <w:rsid w:val="00BA5E4C"/>
    <w:rsid w:val="00BA602B"/>
    <w:rsid w:val="00BA676D"/>
    <w:rsid w:val="00BA6DB9"/>
    <w:rsid w:val="00BA7D65"/>
    <w:rsid w:val="00BB004D"/>
    <w:rsid w:val="00BB021F"/>
    <w:rsid w:val="00BB023D"/>
    <w:rsid w:val="00BB0BA0"/>
    <w:rsid w:val="00BB272C"/>
    <w:rsid w:val="00BB2819"/>
    <w:rsid w:val="00BB2CE8"/>
    <w:rsid w:val="00BB2F99"/>
    <w:rsid w:val="00BB3388"/>
    <w:rsid w:val="00BB35B6"/>
    <w:rsid w:val="00BB4DFF"/>
    <w:rsid w:val="00BB4E6C"/>
    <w:rsid w:val="00BB651F"/>
    <w:rsid w:val="00BB6567"/>
    <w:rsid w:val="00BB6ACE"/>
    <w:rsid w:val="00BB7AA5"/>
    <w:rsid w:val="00BC14F8"/>
    <w:rsid w:val="00BC32C7"/>
    <w:rsid w:val="00BC35D7"/>
    <w:rsid w:val="00BC4387"/>
    <w:rsid w:val="00BC53DF"/>
    <w:rsid w:val="00BC7B27"/>
    <w:rsid w:val="00BD3C19"/>
    <w:rsid w:val="00BD4213"/>
    <w:rsid w:val="00BD559A"/>
    <w:rsid w:val="00BD5E71"/>
    <w:rsid w:val="00BD6498"/>
    <w:rsid w:val="00BD6F14"/>
    <w:rsid w:val="00BD75A9"/>
    <w:rsid w:val="00BE0A59"/>
    <w:rsid w:val="00BE0BDA"/>
    <w:rsid w:val="00BE2EA4"/>
    <w:rsid w:val="00BE3730"/>
    <w:rsid w:val="00BE4049"/>
    <w:rsid w:val="00BE67B4"/>
    <w:rsid w:val="00BF0250"/>
    <w:rsid w:val="00BF1298"/>
    <w:rsid w:val="00BF2835"/>
    <w:rsid w:val="00BF2BD1"/>
    <w:rsid w:val="00BF45E7"/>
    <w:rsid w:val="00BF5681"/>
    <w:rsid w:val="00BF6B4A"/>
    <w:rsid w:val="00BF7929"/>
    <w:rsid w:val="00BF7C7E"/>
    <w:rsid w:val="00C02478"/>
    <w:rsid w:val="00C0299E"/>
    <w:rsid w:val="00C02D7D"/>
    <w:rsid w:val="00C02DC1"/>
    <w:rsid w:val="00C03050"/>
    <w:rsid w:val="00C03D7B"/>
    <w:rsid w:val="00C04FED"/>
    <w:rsid w:val="00C05960"/>
    <w:rsid w:val="00C05A70"/>
    <w:rsid w:val="00C07B93"/>
    <w:rsid w:val="00C105F4"/>
    <w:rsid w:val="00C107A4"/>
    <w:rsid w:val="00C10DD7"/>
    <w:rsid w:val="00C11357"/>
    <w:rsid w:val="00C1141F"/>
    <w:rsid w:val="00C116DE"/>
    <w:rsid w:val="00C128A9"/>
    <w:rsid w:val="00C12A36"/>
    <w:rsid w:val="00C12C86"/>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C87"/>
    <w:rsid w:val="00C26F2D"/>
    <w:rsid w:val="00C26F51"/>
    <w:rsid w:val="00C271B0"/>
    <w:rsid w:val="00C3112F"/>
    <w:rsid w:val="00C31487"/>
    <w:rsid w:val="00C31897"/>
    <w:rsid w:val="00C31E4A"/>
    <w:rsid w:val="00C325FB"/>
    <w:rsid w:val="00C32E9B"/>
    <w:rsid w:val="00C33DFB"/>
    <w:rsid w:val="00C33E2C"/>
    <w:rsid w:val="00C3486F"/>
    <w:rsid w:val="00C34F00"/>
    <w:rsid w:val="00C35397"/>
    <w:rsid w:val="00C362A8"/>
    <w:rsid w:val="00C36347"/>
    <w:rsid w:val="00C36EA0"/>
    <w:rsid w:val="00C37C85"/>
    <w:rsid w:val="00C4098A"/>
    <w:rsid w:val="00C42602"/>
    <w:rsid w:val="00C427A1"/>
    <w:rsid w:val="00C42EAB"/>
    <w:rsid w:val="00C43D7C"/>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10A9"/>
    <w:rsid w:val="00C826CA"/>
    <w:rsid w:val="00C827D0"/>
    <w:rsid w:val="00C82B92"/>
    <w:rsid w:val="00C82BD0"/>
    <w:rsid w:val="00C83DCD"/>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194C"/>
    <w:rsid w:val="00CA26A6"/>
    <w:rsid w:val="00CA28C5"/>
    <w:rsid w:val="00CA4821"/>
    <w:rsid w:val="00CA4851"/>
    <w:rsid w:val="00CA4B44"/>
    <w:rsid w:val="00CA4BFB"/>
    <w:rsid w:val="00CA4D4D"/>
    <w:rsid w:val="00CA4D83"/>
    <w:rsid w:val="00CA605D"/>
    <w:rsid w:val="00CA72DC"/>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1F11"/>
    <w:rsid w:val="00CC248B"/>
    <w:rsid w:val="00CC2F6B"/>
    <w:rsid w:val="00CC30CB"/>
    <w:rsid w:val="00CC3B58"/>
    <w:rsid w:val="00CC3C77"/>
    <w:rsid w:val="00CC432F"/>
    <w:rsid w:val="00CC4EC4"/>
    <w:rsid w:val="00CC5C89"/>
    <w:rsid w:val="00CC6B2B"/>
    <w:rsid w:val="00CC7745"/>
    <w:rsid w:val="00CD01E3"/>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423D"/>
    <w:rsid w:val="00CF4318"/>
    <w:rsid w:val="00CF5FF0"/>
    <w:rsid w:val="00D01FFC"/>
    <w:rsid w:val="00D02090"/>
    <w:rsid w:val="00D03193"/>
    <w:rsid w:val="00D034C8"/>
    <w:rsid w:val="00D0404E"/>
    <w:rsid w:val="00D05607"/>
    <w:rsid w:val="00D05D9D"/>
    <w:rsid w:val="00D066D6"/>
    <w:rsid w:val="00D06AE6"/>
    <w:rsid w:val="00D06DFD"/>
    <w:rsid w:val="00D0727C"/>
    <w:rsid w:val="00D0751A"/>
    <w:rsid w:val="00D0784C"/>
    <w:rsid w:val="00D10D83"/>
    <w:rsid w:val="00D112FC"/>
    <w:rsid w:val="00D11AB5"/>
    <w:rsid w:val="00D134FA"/>
    <w:rsid w:val="00D137CF"/>
    <w:rsid w:val="00D14305"/>
    <w:rsid w:val="00D14CFC"/>
    <w:rsid w:val="00D16102"/>
    <w:rsid w:val="00D164AC"/>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548"/>
    <w:rsid w:val="00D25EE5"/>
    <w:rsid w:val="00D2636B"/>
    <w:rsid w:val="00D30EFC"/>
    <w:rsid w:val="00D30F59"/>
    <w:rsid w:val="00D314BC"/>
    <w:rsid w:val="00D32451"/>
    <w:rsid w:val="00D326DD"/>
    <w:rsid w:val="00D32E41"/>
    <w:rsid w:val="00D33745"/>
    <w:rsid w:val="00D34F54"/>
    <w:rsid w:val="00D35234"/>
    <w:rsid w:val="00D355AC"/>
    <w:rsid w:val="00D35BB3"/>
    <w:rsid w:val="00D36E4C"/>
    <w:rsid w:val="00D41533"/>
    <w:rsid w:val="00D416C2"/>
    <w:rsid w:val="00D41BB5"/>
    <w:rsid w:val="00D4224C"/>
    <w:rsid w:val="00D427C4"/>
    <w:rsid w:val="00D428DF"/>
    <w:rsid w:val="00D42D9B"/>
    <w:rsid w:val="00D431EF"/>
    <w:rsid w:val="00D43730"/>
    <w:rsid w:val="00D43F1C"/>
    <w:rsid w:val="00D4569E"/>
    <w:rsid w:val="00D457CB"/>
    <w:rsid w:val="00D45B3F"/>
    <w:rsid w:val="00D46855"/>
    <w:rsid w:val="00D46A9E"/>
    <w:rsid w:val="00D470C1"/>
    <w:rsid w:val="00D47255"/>
    <w:rsid w:val="00D47664"/>
    <w:rsid w:val="00D50167"/>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179D"/>
    <w:rsid w:val="00D7369D"/>
    <w:rsid w:val="00D7396A"/>
    <w:rsid w:val="00D746A1"/>
    <w:rsid w:val="00D748C0"/>
    <w:rsid w:val="00D74D5D"/>
    <w:rsid w:val="00D771E8"/>
    <w:rsid w:val="00D77E84"/>
    <w:rsid w:val="00D80BEA"/>
    <w:rsid w:val="00D8164D"/>
    <w:rsid w:val="00D83841"/>
    <w:rsid w:val="00D83A93"/>
    <w:rsid w:val="00D83BA4"/>
    <w:rsid w:val="00D83BD7"/>
    <w:rsid w:val="00D846D0"/>
    <w:rsid w:val="00D8596E"/>
    <w:rsid w:val="00D865CC"/>
    <w:rsid w:val="00D87DA5"/>
    <w:rsid w:val="00D90982"/>
    <w:rsid w:val="00D90BA8"/>
    <w:rsid w:val="00D90E9B"/>
    <w:rsid w:val="00D91A1E"/>
    <w:rsid w:val="00D92F21"/>
    <w:rsid w:val="00D93102"/>
    <w:rsid w:val="00D9492E"/>
    <w:rsid w:val="00D974A8"/>
    <w:rsid w:val="00D97A4A"/>
    <w:rsid w:val="00D97B33"/>
    <w:rsid w:val="00DA019C"/>
    <w:rsid w:val="00DA0318"/>
    <w:rsid w:val="00DA0CAD"/>
    <w:rsid w:val="00DA12C9"/>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6889"/>
    <w:rsid w:val="00DB71EF"/>
    <w:rsid w:val="00DC11F9"/>
    <w:rsid w:val="00DC140B"/>
    <w:rsid w:val="00DC1792"/>
    <w:rsid w:val="00DC24C5"/>
    <w:rsid w:val="00DC5292"/>
    <w:rsid w:val="00DC5388"/>
    <w:rsid w:val="00DC54D4"/>
    <w:rsid w:val="00DC5D1D"/>
    <w:rsid w:val="00DC6BC4"/>
    <w:rsid w:val="00DC79EE"/>
    <w:rsid w:val="00DC7C97"/>
    <w:rsid w:val="00DC7E24"/>
    <w:rsid w:val="00DD01CD"/>
    <w:rsid w:val="00DD1488"/>
    <w:rsid w:val="00DD15ED"/>
    <w:rsid w:val="00DD25F6"/>
    <w:rsid w:val="00DD3146"/>
    <w:rsid w:val="00DD3ACD"/>
    <w:rsid w:val="00DD3EA6"/>
    <w:rsid w:val="00DD4566"/>
    <w:rsid w:val="00DD628A"/>
    <w:rsid w:val="00DD6CE7"/>
    <w:rsid w:val="00DD7140"/>
    <w:rsid w:val="00DD752D"/>
    <w:rsid w:val="00DD7FE3"/>
    <w:rsid w:val="00DE1260"/>
    <w:rsid w:val="00DE1823"/>
    <w:rsid w:val="00DE1AA5"/>
    <w:rsid w:val="00DE28EF"/>
    <w:rsid w:val="00DE3972"/>
    <w:rsid w:val="00DE47EF"/>
    <w:rsid w:val="00DE49B9"/>
    <w:rsid w:val="00DE5AD0"/>
    <w:rsid w:val="00DE5CAC"/>
    <w:rsid w:val="00DE5CC2"/>
    <w:rsid w:val="00DE603A"/>
    <w:rsid w:val="00DE6506"/>
    <w:rsid w:val="00DF151E"/>
    <w:rsid w:val="00DF1A37"/>
    <w:rsid w:val="00DF1FA1"/>
    <w:rsid w:val="00DF47D4"/>
    <w:rsid w:val="00DF49C9"/>
    <w:rsid w:val="00DF4F4D"/>
    <w:rsid w:val="00DF5256"/>
    <w:rsid w:val="00DF5541"/>
    <w:rsid w:val="00DF56CA"/>
    <w:rsid w:val="00DF645E"/>
    <w:rsid w:val="00DF7036"/>
    <w:rsid w:val="00DF7C91"/>
    <w:rsid w:val="00E002B1"/>
    <w:rsid w:val="00E0040B"/>
    <w:rsid w:val="00E00F85"/>
    <w:rsid w:val="00E02DCC"/>
    <w:rsid w:val="00E03820"/>
    <w:rsid w:val="00E03D41"/>
    <w:rsid w:val="00E0501D"/>
    <w:rsid w:val="00E055F6"/>
    <w:rsid w:val="00E05989"/>
    <w:rsid w:val="00E06B04"/>
    <w:rsid w:val="00E10044"/>
    <w:rsid w:val="00E11A70"/>
    <w:rsid w:val="00E11C0D"/>
    <w:rsid w:val="00E11FB7"/>
    <w:rsid w:val="00E12A20"/>
    <w:rsid w:val="00E1316D"/>
    <w:rsid w:val="00E14FE9"/>
    <w:rsid w:val="00E150DB"/>
    <w:rsid w:val="00E15AA2"/>
    <w:rsid w:val="00E15AF1"/>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1644"/>
    <w:rsid w:val="00E4339B"/>
    <w:rsid w:val="00E45874"/>
    <w:rsid w:val="00E4607B"/>
    <w:rsid w:val="00E46765"/>
    <w:rsid w:val="00E4787B"/>
    <w:rsid w:val="00E47DB8"/>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6F46"/>
    <w:rsid w:val="00E57D6E"/>
    <w:rsid w:val="00E614C0"/>
    <w:rsid w:val="00E61EBA"/>
    <w:rsid w:val="00E621A8"/>
    <w:rsid w:val="00E6252D"/>
    <w:rsid w:val="00E62C4C"/>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084"/>
    <w:rsid w:val="00E8058D"/>
    <w:rsid w:val="00E80CC1"/>
    <w:rsid w:val="00E8110C"/>
    <w:rsid w:val="00E81BFB"/>
    <w:rsid w:val="00E822A8"/>
    <w:rsid w:val="00E8276A"/>
    <w:rsid w:val="00E82A9F"/>
    <w:rsid w:val="00E840AE"/>
    <w:rsid w:val="00E84412"/>
    <w:rsid w:val="00E852B2"/>
    <w:rsid w:val="00E85757"/>
    <w:rsid w:val="00E87056"/>
    <w:rsid w:val="00E87079"/>
    <w:rsid w:val="00E90753"/>
    <w:rsid w:val="00E90848"/>
    <w:rsid w:val="00E9106D"/>
    <w:rsid w:val="00E91F7B"/>
    <w:rsid w:val="00E9320E"/>
    <w:rsid w:val="00E9360E"/>
    <w:rsid w:val="00E93848"/>
    <w:rsid w:val="00E94A7B"/>
    <w:rsid w:val="00E9559C"/>
    <w:rsid w:val="00E956F0"/>
    <w:rsid w:val="00E95F49"/>
    <w:rsid w:val="00E97411"/>
    <w:rsid w:val="00EA088D"/>
    <w:rsid w:val="00EA0AEE"/>
    <w:rsid w:val="00EA1C6E"/>
    <w:rsid w:val="00EA2314"/>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19BB"/>
    <w:rsid w:val="00EF33E8"/>
    <w:rsid w:val="00EF6B36"/>
    <w:rsid w:val="00EF76FF"/>
    <w:rsid w:val="00F0248B"/>
    <w:rsid w:val="00F02F5E"/>
    <w:rsid w:val="00F02FE0"/>
    <w:rsid w:val="00F033D6"/>
    <w:rsid w:val="00F03440"/>
    <w:rsid w:val="00F043E8"/>
    <w:rsid w:val="00F044AD"/>
    <w:rsid w:val="00F047DD"/>
    <w:rsid w:val="00F05B67"/>
    <w:rsid w:val="00F06119"/>
    <w:rsid w:val="00F06644"/>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AF8"/>
    <w:rsid w:val="00F26B18"/>
    <w:rsid w:val="00F27BDA"/>
    <w:rsid w:val="00F31DBE"/>
    <w:rsid w:val="00F33FCE"/>
    <w:rsid w:val="00F34CDA"/>
    <w:rsid w:val="00F35EE4"/>
    <w:rsid w:val="00F360B5"/>
    <w:rsid w:val="00F3643B"/>
    <w:rsid w:val="00F367CD"/>
    <w:rsid w:val="00F36C49"/>
    <w:rsid w:val="00F3719A"/>
    <w:rsid w:val="00F37AA5"/>
    <w:rsid w:val="00F40289"/>
    <w:rsid w:val="00F40BCC"/>
    <w:rsid w:val="00F413A2"/>
    <w:rsid w:val="00F41C92"/>
    <w:rsid w:val="00F4288E"/>
    <w:rsid w:val="00F43B75"/>
    <w:rsid w:val="00F445AF"/>
    <w:rsid w:val="00F44C3E"/>
    <w:rsid w:val="00F44D0A"/>
    <w:rsid w:val="00F452E0"/>
    <w:rsid w:val="00F45317"/>
    <w:rsid w:val="00F46FE1"/>
    <w:rsid w:val="00F50741"/>
    <w:rsid w:val="00F51128"/>
    <w:rsid w:val="00F5174A"/>
    <w:rsid w:val="00F519F0"/>
    <w:rsid w:val="00F52810"/>
    <w:rsid w:val="00F52994"/>
    <w:rsid w:val="00F533C2"/>
    <w:rsid w:val="00F53E1B"/>
    <w:rsid w:val="00F55108"/>
    <w:rsid w:val="00F5602B"/>
    <w:rsid w:val="00F56466"/>
    <w:rsid w:val="00F56BE8"/>
    <w:rsid w:val="00F56FA7"/>
    <w:rsid w:val="00F577D5"/>
    <w:rsid w:val="00F60357"/>
    <w:rsid w:val="00F6036E"/>
    <w:rsid w:val="00F605DD"/>
    <w:rsid w:val="00F60A6A"/>
    <w:rsid w:val="00F61ECC"/>
    <w:rsid w:val="00F63472"/>
    <w:rsid w:val="00F63802"/>
    <w:rsid w:val="00F642E0"/>
    <w:rsid w:val="00F6441A"/>
    <w:rsid w:val="00F65507"/>
    <w:rsid w:val="00F65666"/>
    <w:rsid w:val="00F665E3"/>
    <w:rsid w:val="00F66755"/>
    <w:rsid w:val="00F66962"/>
    <w:rsid w:val="00F67AE8"/>
    <w:rsid w:val="00F7251E"/>
    <w:rsid w:val="00F7265B"/>
    <w:rsid w:val="00F72979"/>
    <w:rsid w:val="00F72CA2"/>
    <w:rsid w:val="00F73C01"/>
    <w:rsid w:val="00F73E01"/>
    <w:rsid w:val="00F752F4"/>
    <w:rsid w:val="00F7580D"/>
    <w:rsid w:val="00F76117"/>
    <w:rsid w:val="00F767C3"/>
    <w:rsid w:val="00F77184"/>
    <w:rsid w:val="00F7769C"/>
    <w:rsid w:val="00F777D2"/>
    <w:rsid w:val="00F7792D"/>
    <w:rsid w:val="00F81BA3"/>
    <w:rsid w:val="00F8266C"/>
    <w:rsid w:val="00F82A10"/>
    <w:rsid w:val="00F84924"/>
    <w:rsid w:val="00F85A71"/>
    <w:rsid w:val="00F86134"/>
    <w:rsid w:val="00F86DC0"/>
    <w:rsid w:val="00F86E1D"/>
    <w:rsid w:val="00F871A4"/>
    <w:rsid w:val="00F87533"/>
    <w:rsid w:val="00F879FD"/>
    <w:rsid w:val="00F87E87"/>
    <w:rsid w:val="00F90560"/>
    <w:rsid w:val="00F90E01"/>
    <w:rsid w:val="00F9125C"/>
    <w:rsid w:val="00F91C7D"/>
    <w:rsid w:val="00F922F5"/>
    <w:rsid w:val="00F92E0C"/>
    <w:rsid w:val="00F93AAE"/>
    <w:rsid w:val="00F94E88"/>
    <w:rsid w:val="00F96BBC"/>
    <w:rsid w:val="00F96D06"/>
    <w:rsid w:val="00FA0005"/>
    <w:rsid w:val="00FA0B59"/>
    <w:rsid w:val="00FA0B72"/>
    <w:rsid w:val="00FA2475"/>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5315"/>
    <w:rsid w:val="00FC6C39"/>
    <w:rsid w:val="00FC73AF"/>
    <w:rsid w:val="00FC73B2"/>
    <w:rsid w:val="00FC7B8B"/>
    <w:rsid w:val="00FD021A"/>
    <w:rsid w:val="00FD15E3"/>
    <w:rsid w:val="00FD1CCA"/>
    <w:rsid w:val="00FD24EF"/>
    <w:rsid w:val="00FD2C22"/>
    <w:rsid w:val="00FD3677"/>
    <w:rsid w:val="00FD4441"/>
    <w:rsid w:val="00FD4851"/>
    <w:rsid w:val="00FD4946"/>
    <w:rsid w:val="00FD4E47"/>
    <w:rsid w:val="00FD56EB"/>
    <w:rsid w:val="00FD6160"/>
    <w:rsid w:val="00FD6CD5"/>
    <w:rsid w:val="00FD6DF4"/>
    <w:rsid w:val="00FD6EAB"/>
    <w:rsid w:val="00FD77B1"/>
    <w:rsid w:val="00FE15F4"/>
    <w:rsid w:val="00FE1668"/>
    <w:rsid w:val="00FE2D98"/>
    <w:rsid w:val="00FE3046"/>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77DF45AD-3E5B-4299-BE9D-C1915AF5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uiPriority w:val="99"/>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aliases w:val="Bullet_IRAO,List Paragraph"/>
    <w:basedOn w:val="a4"/>
    <w:link w:val="affa"/>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b">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b"/>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c">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d"/>
    <w:qFormat/>
    <w:rsid w:val="00FF1A8D"/>
    <w:pPr>
      <w:numPr>
        <w:numId w:val="9"/>
      </w:numPr>
      <w:spacing w:before="120"/>
      <w:jc w:val="both"/>
      <w:outlineLvl w:val="1"/>
    </w:pPr>
    <w:rPr>
      <w:rFonts w:ascii="Arial" w:hAnsi="Arial" w:cs="Arial"/>
      <w:sz w:val="22"/>
      <w:szCs w:val="22"/>
    </w:rPr>
  </w:style>
  <w:style w:type="character" w:customStyle="1" w:styleId="affd">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paragraph" w:customStyle="1" w:styleId="212">
    <w:name w:val="Маркированный список 21"/>
    <w:basedOn w:val="a4"/>
    <w:rsid w:val="00A535C6"/>
    <w:pPr>
      <w:suppressAutoHyphens/>
      <w:spacing w:after="120"/>
      <w:ind w:left="566" w:hanging="283"/>
    </w:pPr>
    <w:rPr>
      <w:rFonts w:ascii="Arial" w:eastAsia="SimSun" w:hAnsi="Arial" w:cs="Mangal"/>
      <w:kern w:val="1"/>
      <w:lang w:eastAsia="hi-IN" w:bidi="hi-IN"/>
    </w:rPr>
  </w:style>
  <w:style w:type="paragraph" w:customStyle="1" w:styleId="1a">
    <w:name w:val="Абзац списка1"/>
    <w:basedOn w:val="a4"/>
    <w:rsid w:val="005409AE"/>
    <w:pPr>
      <w:suppressAutoHyphens/>
      <w:ind w:left="720"/>
    </w:pPr>
    <w:rPr>
      <w:rFonts w:ascii="Arial" w:eastAsia="SimSun" w:hAnsi="Arial" w:cs="Mangal"/>
      <w:kern w:val="1"/>
      <w:lang w:eastAsia="hi-IN" w:bidi="hi-IN"/>
    </w:rPr>
  </w:style>
  <w:style w:type="character" w:styleId="affe">
    <w:name w:val="Placeholder Text"/>
    <w:uiPriority w:val="99"/>
    <w:semiHidden/>
    <w:rsid w:val="00E0501D"/>
    <w:rPr>
      <w:color w:val="808080"/>
    </w:rPr>
  </w:style>
  <w:style w:type="character" w:customStyle="1" w:styleId="afff">
    <w:name w:val="Заголовок сообщения (текст)"/>
    <w:rsid w:val="00974034"/>
    <w:rPr>
      <w:rFonts w:ascii="Arial Black" w:hAnsi="Arial Black"/>
      <w:spacing w:val="-10"/>
      <w:sz w:val="18"/>
      <w:szCs w:val="18"/>
    </w:rPr>
  </w:style>
  <w:style w:type="character" w:customStyle="1" w:styleId="a00">
    <w:name w:val="a0"/>
    <w:basedOn w:val="a5"/>
    <w:rsid w:val="0066670D"/>
  </w:style>
  <w:style w:type="character" w:customStyle="1" w:styleId="affa">
    <w:name w:val="Абзац списка Знак"/>
    <w:aliases w:val="Bullet_IRAO Знак,List Paragraph Знак"/>
    <w:link w:val="aff9"/>
    <w:uiPriority w:val="34"/>
    <w:rsid w:val="00D97B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2BC8D9CD0B94B45B6D4759008FB1F7F"/>
        <w:category>
          <w:name w:val="Общие"/>
          <w:gallery w:val="placeholder"/>
        </w:category>
        <w:types>
          <w:type w:val="bbPlcHdr"/>
        </w:types>
        <w:behaviors>
          <w:behavior w:val="content"/>
        </w:behaviors>
        <w:guid w:val="{207A15F8-45FD-4BD2-BA2D-29E8B32C1939}"/>
      </w:docPartPr>
      <w:docPartBody>
        <w:p w:rsidR="00CA0104" w:rsidRDefault="004225B5" w:rsidP="004225B5">
          <w:pPr>
            <w:pStyle w:val="62BC8D9CD0B94B45B6D4759008FB1F7F"/>
          </w:pPr>
          <w:r w:rsidRPr="00AF1483">
            <w:rPr>
              <w:rStyle w:val="a3"/>
            </w:rPr>
            <w:t>Место для ввода текста.</w:t>
          </w:r>
        </w:p>
      </w:docPartBody>
    </w:docPart>
    <w:docPart>
      <w:docPartPr>
        <w:name w:val="8355C3F1AE0D49D1A28F0EEC8A9B860A"/>
        <w:category>
          <w:name w:val="Общие"/>
          <w:gallery w:val="placeholder"/>
        </w:category>
        <w:types>
          <w:type w:val="bbPlcHdr"/>
        </w:types>
        <w:behaviors>
          <w:behavior w:val="content"/>
        </w:behaviors>
        <w:guid w:val="{3A206D13-59BC-4D8E-94C2-8A2A433662EA}"/>
      </w:docPartPr>
      <w:docPartBody>
        <w:p w:rsidR="00C95209" w:rsidRDefault="00C547AC" w:rsidP="00C547AC">
          <w:pPr>
            <w:pStyle w:val="8355C3F1AE0D49D1A28F0EEC8A9B860A"/>
          </w:pPr>
          <w:r w:rsidRPr="00AF1483">
            <w:rPr>
              <w:rStyle w:val="a3"/>
            </w:rPr>
            <w:t>Место для ввода текста.</w:t>
          </w:r>
        </w:p>
      </w:docPartBody>
    </w:docPart>
    <w:docPart>
      <w:docPartPr>
        <w:name w:val="D0D37B34DDCE4947BD0B67C210CD58AC"/>
        <w:category>
          <w:name w:val="Общие"/>
          <w:gallery w:val="placeholder"/>
        </w:category>
        <w:types>
          <w:type w:val="bbPlcHdr"/>
        </w:types>
        <w:behaviors>
          <w:behavior w:val="content"/>
        </w:behaviors>
        <w:guid w:val="{0181BC72-A270-4F01-8489-75B24D16CECC}"/>
      </w:docPartPr>
      <w:docPartBody>
        <w:p w:rsidR="00C95209" w:rsidRDefault="00C547AC" w:rsidP="00C547AC">
          <w:pPr>
            <w:pStyle w:val="D0D37B34DDCE4947BD0B67C210CD58AC"/>
          </w:pPr>
          <w:r w:rsidRPr="00AF148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08"/>
  <w:characterSpacingControl w:val="doNotCompress"/>
  <w:compat>
    <w:useFELayout/>
    <w:compatSetting w:name="compatibilityMode" w:uri="http://schemas.microsoft.com/office/word" w:val="12"/>
  </w:compat>
  <w:rsids>
    <w:rsidRoot w:val="004225B5"/>
    <w:rsid w:val="002B0BFE"/>
    <w:rsid w:val="004225B5"/>
    <w:rsid w:val="00556B2F"/>
    <w:rsid w:val="00C547AC"/>
    <w:rsid w:val="00C95209"/>
    <w:rsid w:val="00CA0104"/>
    <w:rsid w:val="00F82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1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7AC"/>
    <w:rPr>
      <w:color w:val="808080"/>
    </w:rPr>
  </w:style>
  <w:style w:type="paragraph" w:customStyle="1" w:styleId="62BC8D9CD0B94B45B6D4759008FB1F7F">
    <w:name w:val="62BC8D9CD0B94B45B6D4759008FB1F7F"/>
    <w:rsid w:val="004225B5"/>
  </w:style>
  <w:style w:type="paragraph" w:customStyle="1" w:styleId="798BEF8175F544DBA1F9A47DE5A7D695">
    <w:name w:val="798BEF8175F544DBA1F9A47DE5A7D695"/>
    <w:rsid w:val="00C547AC"/>
  </w:style>
  <w:style w:type="paragraph" w:customStyle="1" w:styleId="0944816E2FE74EB087FE941A2C2BB143">
    <w:name w:val="0944816E2FE74EB087FE941A2C2BB143"/>
    <w:rsid w:val="00C547AC"/>
  </w:style>
  <w:style w:type="paragraph" w:customStyle="1" w:styleId="8355C3F1AE0D49D1A28F0EEC8A9B860A">
    <w:name w:val="8355C3F1AE0D49D1A28F0EEC8A9B860A"/>
    <w:rsid w:val="00C547AC"/>
  </w:style>
  <w:style w:type="paragraph" w:customStyle="1" w:styleId="D0D37B34DDCE4947BD0B67C210CD58AC">
    <w:name w:val="D0D37B34DDCE4947BD0B67C210CD58AC"/>
    <w:rsid w:val="00C547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44552-891A-4385-9A33-5849BC5E5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19</Pages>
  <Words>12255</Words>
  <Characters>69855</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81947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TihonovaSN</cp:lastModifiedBy>
  <cp:revision>8</cp:revision>
  <cp:lastPrinted>2017-01-13T10:37:00Z</cp:lastPrinted>
  <dcterms:created xsi:type="dcterms:W3CDTF">2017-08-29T09:04:00Z</dcterms:created>
  <dcterms:modified xsi:type="dcterms:W3CDTF">2017-08-29T11:23:00Z</dcterms:modified>
</cp:coreProperties>
</file>